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BDF3F7" w14:textId="55067DA9" w:rsidR="00444A06" w:rsidRDefault="00DC78C9" w:rsidP="1ACC0C99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CAF41E4" wp14:editId="082651BB">
                <wp:simplePos x="0" y="0"/>
                <wp:positionH relativeFrom="column">
                  <wp:posOffset>-407035</wp:posOffset>
                </wp:positionH>
                <wp:positionV relativeFrom="paragraph">
                  <wp:posOffset>-412115</wp:posOffset>
                </wp:positionV>
                <wp:extent cx="6758940" cy="9700260"/>
                <wp:effectExtent l="26670" t="20955" r="34290" b="51435"/>
                <wp:wrapNone/>
                <wp:docPr id="81322134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8940" cy="97002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2492AFA">
              <v:rect id="Rectangle 3" style="position:absolute;margin-left:-32.05pt;margin-top:-32.45pt;width:532.2pt;height:763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fillcolor="#ffc000" strokecolor="black [3213]" strokeweight="3pt" w14:anchorId="1855D8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">
                <v:shadow on="t" color="#7f5f00" opacity=".5" offset="1pt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3F591C68" wp14:editId="7E23D04B">
            <wp:extent cx="2388870" cy="1630404"/>
            <wp:effectExtent l="0" t="0" r="0" b="8255"/>
            <wp:docPr id="515756382" name="Image 515756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756382" name="Image 51575638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1435" cy="1632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A5BB1" w14:textId="24EC1142" w:rsidR="00F90148" w:rsidRPr="00444A06" w:rsidRDefault="00DC78C9" w:rsidP="00017292">
      <w:pPr>
        <w:pStyle w:val="Titre"/>
        <w:rPr>
          <w:rFonts w:cs="Calibri"/>
          <w:color w:val="FFC000"/>
        </w:rPr>
      </w:pPr>
      <w:r>
        <w:rPr>
          <w:rFonts w:cs="Calibri"/>
          <w:noProof/>
          <w:color w:val="FFC000"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CE2D4DE" wp14:editId="48CDD6F6">
                <wp:simplePos x="0" y="0"/>
                <wp:positionH relativeFrom="column">
                  <wp:posOffset>-24130</wp:posOffset>
                </wp:positionH>
                <wp:positionV relativeFrom="paragraph">
                  <wp:posOffset>95885</wp:posOffset>
                </wp:positionV>
                <wp:extent cx="6080760" cy="414020"/>
                <wp:effectExtent l="0" t="0" r="15240" b="24130"/>
                <wp:wrapNone/>
                <wp:docPr id="62130492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0760" cy="4140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200E7C6">
              <v:rect id="Rectangle 2" style="position:absolute;margin-left:-1.9pt;margin-top:7.55pt;width:478.8pt;height:32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weight="1.5pt" w14:anchorId="04CC38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"/>
            </w:pict>
          </mc:Fallback>
        </mc:AlternateContent>
      </w:r>
      <w:r w:rsidR="00F90148" w:rsidRPr="00444A06">
        <w:rPr>
          <w:rFonts w:cs="Calibri"/>
          <w:color w:val="FFC000"/>
        </w:rPr>
        <w:t xml:space="preserve">Dossier de candidature </w:t>
      </w:r>
      <w:r w:rsidR="00935D20" w:rsidRPr="00444A06">
        <w:rPr>
          <w:rFonts w:cs="Calibri"/>
          <w:color w:val="FFC000"/>
        </w:rPr>
        <w:t>“</w:t>
      </w:r>
      <w:r w:rsidR="00444A06" w:rsidRPr="00444A06">
        <w:rPr>
          <w:rFonts w:cs="Calibri"/>
          <w:color w:val="FFC000"/>
        </w:rPr>
        <w:t>PEPITES DE LA BOULANGERIE</w:t>
      </w:r>
      <w:r w:rsidR="00F90148" w:rsidRPr="00444A06">
        <w:rPr>
          <w:rFonts w:cs="Calibri"/>
          <w:color w:val="FFC000"/>
        </w:rPr>
        <w:t xml:space="preserve"> 202</w:t>
      </w:r>
      <w:r w:rsidR="006271B0">
        <w:rPr>
          <w:rFonts w:cs="Calibri"/>
          <w:color w:val="FFC000"/>
        </w:rPr>
        <w:t>5</w:t>
      </w:r>
      <w:r w:rsidR="00F90148" w:rsidRPr="00444A06">
        <w:rPr>
          <w:rFonts w:cs="Calibri"/>
          <w:color w:val="FFC000"/>
        </w:rPr>
        <w:t>”</w:t>
      </w:r>
    </w:p>
    <w:p w14:paraId="4EBC7236" w14:textId="77777777" w:rsidR="00017292" w:rsidRPr="00444A06" w:rsidRDefault="00017292" w:rsidP="00017292"/>
    <w:p w14:paraId="2E766473" w14:textId="77777777" w:rsidR="00F90148" w:rsidRDefault="00F90148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bCs/>
          <w:smallCaps/>
          <w:color w:val="FFFFFF"/>
          <w:highlight w:val="black"/>
        </w:rPr>
        <w:t>INFORMATIONS SOCIETE</w:t>
      </w:r>
    </w:p>
    <w:p w14:paraId="0EF859A9" w14:textId="77777777" w:rsidR="00F90148" w:rsidRDefault="00017292">
      <w:r>
        <w:rPr>
          <w:rFonts w:cs="Calibri"/>
          <w:b/>
          <w:bCs/>
        </w:rPr>
        <w:t>RAISON SOCIALE :</w:t>
      </w:r>
    </w:p>
    <w:p w14:paraId="68945F9D" w14:textId="77777777" w:rsidR="00F90148" w:rsidRDefault="00F90148">
      <w:r>
        <w:rPr>
          <w:rFonts w:cs="Calibri"/>
          <w:b/>
          <w:bCs/>
        </w:rPr>
        <w:t xml:space="preserve">Adresse : </w:t>
      </w:r>
    </w:p>
    <w:p w14:paraId="1F250538" w14:textId="77777777" w:rsidR="00F90148" w:rsidRDefault="00F90148">
      <w:r>
        <w:rPr>
          <w:rFonts w:cs="Calibri"/>
          <w:b/>
          <w:bCs/>
        </w:rPr>
        <w:t>Code postal :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  <w:t xml:space="preserve">                       Ville : </w:t>
      </w:r>
    </w:p>
    <w:p w14:paraId="6A46007F" w14:textId="77777777" w:rsidR="00F90148" w:rsidRDefault="00F90148">
      <w:r>
        <w:rPr>
          <w:rFonts w:cs="Calibri"/>
          <w:b/>
          <w:bCs/>
          <w:color w:val="FFC000"/>
          <w:sz w:val="20"/>
          <w:szCs w:val="20"/>
          <w:u w:val="single"/>
        </w:rPr>
        <w:t>Personne en charge de la candidature</w:t>
      </w:r>
    </w:p>
    <w:p w14:paraId="1A8DE919" w14:textId="77777777" w:rsidR="00F90148" w:rsidRDefault="00F90148">
      <w:r>
        <w:rPr>
          <w:rFonts w:cs="Calibri"/>
          <w:b/>
          <w:bCs/>
          <w:sz w:val="20"/>
          <w:szCs w:val="20"/>
        </w:rPr>
        <w:t>Prénom :</w:t>
      </w:r>
      <w:r>
        <w:rPr>
          <w:rFonts w:cs="Calibri"/>
          <w:bCs/>
          <w:sz w:val="20"/>
          <w:szCs w:val="20"/>
        </w:rPr>
        <w:t xml:space="preserve"> </w:t>
      </w:r>
      <w:r>
        <w:rPr>
          <w:rFonts w:cs="Calibri"/>
          <w:b/>
          <w:bCs/>
          <w:color w:val="FF0000"/>
          <w:sz w:val="20"/>
          <w:szCs w:val="20"/>
        </w:rPr>
        <w:t xml:space="preserve">     </w:t>
      </w:r>
      <w:r>
        <w:rPr>
          <w:rFonts w:cs="Calibri"/>
          <w:b/>
          <w:bCs/>
          <w:color w:val="FF0000"/>
          <w:sz w:val="20"/>
          <w:szCs w:val="20"/>
        </w:rPr>
        <w:tab/>
        <w:t xml:space="preserve">   </w:t>
      </w:r>
      <w:r>
        <w:rPr>
          <w:rFonts w:cs="Calibri"/>
          <w:b/>
          <w:bCs/>
          <w:color w:val="FF0000"/>
          <w:sz w:val="20"/>
          <w:szCs w:val="20"/>
        </w:rPr>
        <w:tab/>
        <w:t xml:space="preserve">        </w:t>
      </w:r>
      <w:r>
        <w:rPr>
          <w:rFonts w:cs="Calibri"/>
          <w:b/>
          <w:bCs/>
          <w:sz w:val="20"/>
          <w:szCs w:val="20"/>
        </w:rPr>
        <w:t xml:space="preserve">Nom : </w:t>
      </w:r>
      <w:r>
        <w:rPr>
          <w:rFonts w:cs="Calibri"/>
          <w:bCs/>
          <w:sz w:val="20"/>
          <w:szCs w:val="20"/>
        </w:rPr>
        <w:tab/>
      </w:r>
      <w:r>
        <w:rPr>
          <w:rFonts w:cs="Calibri"/>
          <w:bCs/>
          <w:sz w:val="20"/>
          <w:szCs w:val="20"/>
        </w:rPr>
        <w:tab/>
      </w:r>
      <w:r>
        <w:rPr>
          <w:rFonts w:cs="Calibri"/>
          <w:bCs/>
          <w:sz w:val="20"/>
          <w:szCs w:val="20"/>
        </w:rPr>
        <w:tab/>
      </w:r>
      <w:r>
        <w:rPr>
          <w:rFonts w:cs="Calibri"/>
          <w:bCs/>
          <w:sz w:val="20"/>
          <w:szCs w:val="20"/>
        </w:rPr>
        <w:tab/>
      </w:r>
      <w:r>
        <w:rPr>
          <w:rFonts w:cs="Calibri"/>
          <w:b/>
          <w:bCs/>
          <w:sz w:val="20"/>
          <w:szCs w:val="20"/>
        </w:rPr>
        <w:t xml:space="preserve">Fonction : </w:t>
      </w:r>
    </w:p>
    <w:p w14:paraId="51341935" w14:textId="77777777" w:rsidR="00F90148" w:rsidRDefault="00992B07">
      <w:r>
        <w:rPr>
          <w:rFonts w:cs="Calibri"/>
          <w:b/>
          <w:bCs/>
          <w:sz w:val="20"/>
          <w:szCs w:val="20"/>
        </w:rPr>
        <w:t>M</w:t>
      </w:r>
      <w:r w:rsidR="00F90148">
        <w:rPr>
          <w:rFonts w:cs="Calibri"/>
          <w:b/>
          <w:bCs/>
          <w:sz w:val="20"/>
          <w:szCs w:val="20"/>
        </w:rPr>
        <w:t xml:space="preserve">ail :  </w:t>
      </w:r>
      <w:r w:rsidR="00F90148">
        <w:rPr>
          <w:rFonts w:cs="Calibri"/>
          <w:bCs/>
          <w:sz w:val="20"/>
          <w:szCs w:val="20"/>
        </w:rPr>
        <w:tab/>
      </w:r>
      <w:r w:rsidR="00F90148">
        <w:rPr>
          <w:rFonts w:cs="Calibri"/>
          <w:bCs/>
          <w:sz w:val="20"/>
          <w:szCs w:val="20"/>
        </w:rPr>
        <w:tab/>
      </w:r>
      <w:r w:rsidR="00F90148">
        <w:rPr>
          <w:rFonts w:cs="Calibri"/>
          <w:bCs/>
          <w:sz w:val="20"/>
          <w:szCs w:val="20"/>
        </w:rPr>
        <w:tab/>
      </w:r>
      <w:r w:rsidR="00F90148">
        <w:rPr>
          <w:rFonts w:cs="Calibri"/>
          <w:bCs/>
          <w:sz w:val="20"/>
          <w:szCs w:val="20"/>
        </w:rPr>
        <w:tab/>
      </w:r>
      <w:r w:rsidR="00F90148">
        <w:rPr>
          <w:rFonts w:cs="Calibri"/>
          <w:bCs/>
          <w:sz w:val="20"/>
          <w:szCs w:val="20"/>
        </w:rPr>
        <w:tab/>
      </w:r>
      <w:r w:rsidR="00F90148">
        <w:rPr>
          <w:rFonts w:cs="Calibri"/>
          <w:bCs/>
          <w:sz w:val="20"/>
          <w:szCs w:val="20"/>
        </w:rPr>
        <w:tab/>
      </w:r>
      <w:r w:rsidR="00F90148">
        <w:rPr>
          <w:rFonts w:cs="Calibri"/>
          <w:bCs/>
          <w:sz w:val="20"/>
          <w:szCs w:val="20"/>
        </w:rPr>
        <w:tab/>
      </w:r>
      <w:r w:rsidR="00F90148">
        <w:rPr>
          <w:rFonts w:cs="Calibri"/>
          <w:bCs/>
          <w:sz w:val="20"/>
          <w:szCs w:val="20"/>
        </w:rPr>
        <w:tab/>
      </w:r>
      <w:r w:rsidR="00F90148">
        <w:rPr>
          <w:rFonts w:cs="Calibri"/>
          <w:b/>
          <w:bCs/>
          <w:sz w:val="20"/>
          <w:szCs w:val="20"/>
        </w:rPr>
        <w:t xml:space="preserve">Téléphone : </w:t>
      </w:r>
    </w:p>
    <w:p w14:paraId="56B7D7C6" w14:textId="77777777" w:rsidR="00F90148" w:rsidRDefault="00F90148">
      <w:r>
        <w:rPr>
          <w:rFonts w:cs="Calibri"/>
          <w:b/>
          <w:bCs/>
          <w:sz w:val="20"/>
          <w:szCs w:val="20"/>
        </w:rPr>
        <w:t>Autres contacts ayant participé au projet :</w:t>
      </w:r>
    </w:p>
    <w:p w14:paraId="65DDB8BE" w14:textId="77777777" w:rsidR="00C04D6E" w:rsidRDefault="00F90148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  <w:rPr>
          <w:rFonts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Prénom, NOM :</w:t>
      </w:r>
      <w:r w:rsidR="00992B07">
        <w:rPr>
          <w:rFonts w:cs="Calibri"/>
          <w:b/>
          <w:bCs/>
          <w:sz w:val="20"/>
          <w:szCs w:val="20"/>
        </w:rPr>
        <w:tab/>
      </w:r>
      <w:r w:rsidR="00992B07">
        <w:rPr>
          <w:rFonts w:cs="Calibri"/>
          <w:b/>
          <w:bCs/>
          <w:sz w:val="20"/>
          <w:szCs w:val="20"/>
        </w:rPr>
        <w:tab/>
      </w:r>
      <w:r w:rsidR="00992B07">
        <w:rPr>
          <w:rFonts w:cs="Calibri"/>
          <w:b/>
          <w:bCs/>
          <w:sz w:val="20"/>
          <w:szCs w:val="20"/>
        </w:rPr>
        <w:tab/>
      </w:r>
      <w:r w:rsidR="00992B07">
        <w:rPr>
          <w:rFonts w:cs="Calibri"/>
          <w:b/>
          <w:bCs/>
          <w:sz w:val="20"/>
          <w:szCs w:val="20"/>
        </w:rPr>
        <w:tab/>
      </w:r>
      <w:r w:rsidR="00992B07">
        <w:rPr>
          <w:rFonts w:cs="Calibri"/>
          <w:b/>
          <w:bCs/>
          <w:sz w:val="20"/>
          <w:szCs w:val="20"/>
        </w:rPr>
        <w:tab/>
      </w:r>
      <w:r w:rsidR="00992B07">
        <w:rPr>
          <w:rFonts w:cs="Calibri"/>
          <w:b/>
          <w:bCs/>
          <w:sz w:val="20"/>
          <w:szCs w:val="20"/>
        </w:rPr>
        <w:tab/>
      </w:r>
      <w:r w:rsidR="00992B07">
        <w:rPr>
          <w:rFonts w:cs="Calibri"/>
          <w:b/>
          <w:bCs/>
          <w:sz w:val="20"/>
          <w:szCs w:val="20"/>
        </w:rPr>
        <w:tab/>
        <w:t>Mail :</w:t>
      </w:r>
      <w:r>
        <w:rPr>
          <w:rFonts w:cs="Calibri"/>
          <w:sz w:val="20"/>
          <w:szCs w:val="20"/>
        </w:rPr>
        <w:t xml:space="preserve"> </w:t>
      </w:r>
    </w:p>
    <w:p w14:paraId="06054DDC" w14:textId="77777777" w:rsidR="0033254C" w:rsidRDefault="00F90148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4684BC2D" w14:textId="2BD1DCB8" w:rsidR="007C6E68" w:rsidRPr="007C6E68" w:rsidRDefault="00992B07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  <w:rPr>
          <w:rFonts w:cs="Calibri"/>
          <w:b/>
          <w:bCs/>
          <w:i/>
          <w:iCs/>
          <w:sz w:val="20"/>
          <w:szCs w:val="20"/>
        </w:rPr>
      </w:pPr>
      <w:r>
        <w:rPr>
          <w:rFonts w:cs="Calibri"/>
          <w:b/>
          <w:bCs/>
          <w:i/>
          <w:iCs/>
          <w:sz w:val="20"/>
          <w:szCs w:val="20"/>
        </w:rPr>
        <w:t>BON DE COMMANDE A JOINDRE IMPERATIVEMENT A VOTRE DOSSIER DE CANDIDATURE SANS OUBLIER L’EVENTUEL NUMERO DE</w:t>
      </w:r>
      <w:r w:rsidR="00C04D6E">
        <w:rPr>
          <w:rFonts w:cs="Calibri"/>
          <w:b/>
          <w:bCs/>
          <w:i/>
          <w:iCs/>
          <w:sz w:val="20"/>
          <w:szCs w:val="20"/>
        </w:rPr>
        <w:t xml:space="preserve"> COMMANDE A FAIRE FIGURER SUR VOTRE FACTURE</w:t>
      </w:r>
    </w:p>
    <w:p w14:paraId="56DE8855" w14:textId="7086BC90" w:rsidR="00F90148" w:rsidRDefault="00F90148">
      <w:pPr>
        <w:rPr>
          <w:rFonts w:cs="Calibri"/>
          <w:b/>
          <w:bCs/>
        </w:rPr>
      </w:pPr>
      <w:r w:rsidRPr="00C04D6E">
        <w:rPr>
          <w:rFonts w:ascii="Calibri Light" w:hAnsi="Calibri Light" w:cs="Calibri Light"/>
          <w:b/>
          <w:bCs/>
          <w:smallCaps/>
          <w:color w:val="FFFFFF"/>
          <w:highlight w:val="black"/>
        </w:rPr>
        <w:t>CATEGORIE DANS LAQUELLE LA CANDIDATURE EST PRESENTEE</w:t>
      </w:r>
      <w:r>
        <w:rPr>
          <w:rFonts w:cs="Calibri"/>
          <w:b/>
          <w:bCs/>
        </w:rPr>
        <w:t xml:space="preserve"> (cocher la catégorie).</w:t>
      </w:r>
    </w:p>
    <w:p w14:paraId="3221089C" w14:textId="0150A89D" w:rsidR="00E50BD8" w:rsidRDefault="00DC78C9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0D4A47" wp14:editId="73F807B3">
                <wp:simplePos x="0" y="0"/>
                <wp:positionH relativeFrom="column">
                  <wp:posOffset>3235325</wp:posOffset>
                </wp:positionH>
                <wp:positionV relativeFrom="paragraph">
                  <wp:posOffset>16510</wp:posOffset>
                </wp:positionV>
                <wp:extent cx="2644140" cy="2353945"/>
                <wp:effectExtent l="11430" t="8255" r="11430" b="9525"/>
                <wp:wrapNone/>
                <wp:docPr id="151690326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2353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5922E7" w14:textId="77777777" w:rsidR="001610D1" w:rsidRPr="001610D1" w:rsidRDefault="001610D1" w:rsidP="001610D1">
                            <w:pPr>
                              <w:spacing w:after="0"/>
                              <w:rPr>
                                <w:sz w:val="10"/>
                                <w:szCs w:val="10"/>
                              </w:rPr>
                            </w:pPr>
                            <w:r w:rsidRPr="00C04D6E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1610D1">
                              <w:rPr>
                                <w:sz w:val="20"/>
                                <w:szCs w:val="20"/>
                              </w:rPr>
                              <w:t xml:space="preserve">         </w:t>
                            </w:r>
                          </w:p>
                          <w:p w14:paraId="3AD3A8FA" w14:textId="42C8564B" w:rsidR="001610D1" w:rsidRDefault="007C6E68" w:rsidP="001610D1">
                            <w:pPr>
                              <w:spacing w:after="0"/>
                              <w:rPr>
                                <w:rFonts w:ascii="Calibri Light" w:hAnsi="Calibri Light" w:cs="Calibri Light"/>
                                <w:b/>
                                <w:color w:val="FFC000"/>
                                <w:sz w:val="20"/>
                                <w:szCs w:val="20"/>
                                <w:u w:val="single"/>
                              </w:rPr>
                            </w:pPr>
                            <w:bookmarkStart w:id="0" w:name="_Hlk131587677"/>
                            <w:r>
                              <w:rPr>
                                <w:rFonts w:ascii="Calibri Light" w:hAnsi="Calibri Light" w:cs="Calibri Light"/>
                                <w:b/>
                                <w:color w:val="FFC000"/>
                                <w:sz w:val="20"/>
                                <w:szCs w:val="20"/>
                                <w:u w:val="single"/>
                              </w:rPr>
                              <w:t>EQUIPEMENTS ET EMBAL</w:t>
                            </w:r>
                            <w:r w:rsidR="006C4DC5">
                              <w:rPr>
                                <w:rFonts w:ascii="Calibri Light" w:hAnsi="Calibri Light" w:cs="Calibri Light"/>
                                <w:b/>
                                <w:color w:val="FFC000"/>
                                <w:sz w:val="20"/>
                                <w:szCs w:val="20"/>
                                <w:u w:val="single"/>
                              </w:rPr>
                              <w:t>L</w:t>
                            </w:r>
                            <w:r>
                              <w:rPr>
                                <w:rFonts w:ascii="Calibri Light" w:hAnsi="Calibri Light" w:cs="Calibri Light"/>
                                <w:b/>
                                <w:color w:val="FFC000"/>
                                <w:sz w:val="20"/>
                                <w:szCs w:val="20"/>
                                <w:u w:val="single"/>
                              </w:rPr>
                              <w:t>AGE</w:t>
                            </w:r>
                          </w:p>
                          <w:bookmarkEnd w:id="0"/>
                          <w:p w14:paraId="65065AAE" w14:textId="77777777" w:rsidR="001610D1" w:rsidRPr="00474F4F" w:rsidRDefault="001610D1" w:rsidP="001610D1">
                            <w:pPr>
                              <w:spacing w:after="0"/>
                              <w:rPr>
                                <w:rFonts w:ascii="Calibri Light" w:hAnsi="Calibri Light" w:cs="Calibri Light"/>
                                <w:sz w:val="10"/>
                                <w:szCs w:val="10"/>
                                <w:u w:val="single"/>
                              </w:rPr>
                            </w:pPr>
                            <w:r w:rsidRPr="00C04D6E">
                              <w:rPr>
                                <w:rFonts w:ascii="Calibri Light" w:hAnsi="Calibri Light" w:cs="Calibri Light"/>
                                <w:b/>
                                <w:color w:val="FFC000"/>
                                <w:sz w:val="20"/>
                                <w:szCs w:val="20"/>
                                <w:u w:val="single"/>
                              </w:rPr>
                              <w:t xml:space="preserve">                </w:t>
                            </w:r>
                          </w:p>
                          <w:p w14:paraId="3FD1B993" w14:textId="2C21A55E" w:rsidR="00474F4F" w:rsidRPr="00474F4F" w:rsidRDefault="007C6E68" w:rsidP="00474F4F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Appareil de préparations (laminoirs, batteurs</w:t>
                            </w:r>
                            <w:r w:rsidR="00D05258">
                              <w:rPr>
                                <w:sz w:val="20"/>
                                <w:szCs w:val="20"/>
                              </w:rPr>
                              <w:t>…)</w:t>
                            </w:r>
                          </w:p>
                          <w:p w14:paraId="6BC9199C" w14:textId="04C2EABE" w:rsidR="00474F4F" w:rsidRDefault="00D05258" w:rsidP="00474F4F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Matériel de cuisson</w:t>
                            </w:r>
                          </w:p>
                          <w:p w14:paraId="4E4C22F9" w14:textId="263A5341" w:rsidR="00D05258" w:rsidRDefault="00D05258" w:rsidP="00474F4F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Equipements de froid (vitrines, chambres froides, surgélation…)</w:t>
                            </w:r>
                          </w:p>
                          <w:p w14:paraId="4C22C192" w14:textId="5FBE829B" w:rsidR="00D05258" w:rsidRDefault="00D05258" w:rsidP="00474F4F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Technologies points de vente</w:t>
                            </w:r>
                          </w:p>
                          <w:p w14:paraId="086A5C1E" w14:textId="5EE99A11" w:rsidR="006C4DC5" w:rsidRDefault="006C4DC5" w:rsidP="00474F4F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Emballage</w:t>
                            </w:r>
                          </w:p>
                          <w:p w14:paraId="63401658" w14:textId="77777777" w:rsidR="00474F4F" w:rsidRPr="00474F4F" w:rsidRDefault="00474F4F" w:rsidP="00474F4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CA60928" w14:textId="77777777" w:rsidR="00474F4F" w:rsidRDefault="00474F4F" w:rsidP="00474F4F">
                            <w:pPr>
                              <w:spacing w:after="0"/>
                              <w:ind w:left="64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C1698D4">
              <v:shapetype id="_x0000_t202" coordsize="21600,21600" o:spt="202" path="m,l,21600r21600,l21600,xe" w14:anchorId="250D4A47">
                <v:stroke joinstyle="miter"/>
                <v:path gradientshapeok="t" o:connecttype="rect"/>
              </v:shapetype>
              <v:shape id="Text Box 5" style="position:absolute;margin-left:254.75pt;margin-top:1.3pt;width:208.2pt;height:185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color="white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">
                <v:textbox>
                  <w:txbxContent>
                    <w:p w:rsidRPr="001610D1" w:rsidR="001610D1" w:rsidP="001610D1" w:rsidRDefault="001610D1" w14:paraId="2AE9DFB0" w14:textId="77777777">
                      <w:pPr>
                        <w:spacing w:after="0"/>
                        <w:rPr>
                          <w:sz w:val="10"/>
                          <w:szCs w:val="10"/>
                        </w:rPr>
                      </w:pPr>
                      <w:r w:rsidRPr="00C04D6E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 xml:space="preserve">  </w:t>
                      </w:r>
                      <w:r w:rsidRPr="001610D1">
                        <w:rPr>
                          <w:sz w:val="20"/>
                          <w:szCs w:val="20"/>
                        </w:rPr>
                        <w:t xml:space="preserve">         </w:t>
                      </w:r>
                    </w:p>
                    <w:p w:rsidR="001610D1" w:rsidP="001610D1" w:rsidRDefault="007C6E68" w14:paraId="4871C875" w14:textId="42C8564B">
                      <w:pPr>
                        <w:spacing w:after="0"/>
                        <w:rPr>
                          <w:rFonts w:ascii="Calibri Light" w:hAnsi="Calibri Light" w:cs="Calibri Light"/>
                          <w:b/>
                          <w:color w:val="FFC000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alibri Light" w:hAnsi="Calibri Light" w:cs="Calibri Light"/>
                          <w:b/>
                          <w:color w:val="FFC000"/>
                          <w:sz w:val="20"/>
                          <w:szCs w:val="20"/>
                          <w:u w:val="single"/>
                        </w:rPr>
                        <w:t>EQUIPEMENTS ET EMBAL</w:t>
                      </w:r>
                      <w:r w:rsidR="006C4DC5">
                        <w:rPr>
                          <w:rFonts w:ascii="Calibri Light" w:hAnsi="Calibri Light" w:cs="Calibri Light"/>
                          <w:b/>
                          <w:color w:val="FFC000"/>
                          <w:sz w:val="20"/>
                          <w:szCs w:val="20"/>
                          <w:u w:val="single"/>
                        </w:rPr>
                        <w:t>L</w:t>
                      </w:r>
                      <w:r>
                        <w:rPr>
                          <w:rFonts w:ascii="Calibri Light" w:hAnsi="Calibri Light" w:cs="Calibri Light"/>
                          <w:b/>
                          <w:color w:val="FFC000"/>
                          <w:sz w:val="20"/>
                          <w:szCs w:val="20"/>
                          <w:u w:val="single"/>
                        </w:rPr>
                        <w:t>AGE</w:t>
                      </w:r>
                    </w:p>
                    <w:p w:rsidRPr="00474F4F" w:rsidR="001610D1" w:rsidP="001610D1" w:rsidRDefault="001610D1" w14:paraId="5512C82E" w14:textId="77777777">
                      <w:pPr>
                        <w:spacing w:after="0"/>
                        <w:rPr>
                          <w:rFonts w:ascii="Calibri Light" w:hAnsi="Calibri Light" w:cs="Calibri Light"/>
                          <w:sz w:val="10"/>
                          <w:szCs w:val="10"/>
                          <w:u w:val="single"/>
                        </w:rPr>
                      </w:pPr>
                      <w:r w:rsidRPr="00C04D6E">
                        <w:rPr>
                          <w:rFonts w:ascii="Calibri Light" w:hAnsi="Calibri Light" w:cs="Calibri Light"/>
                          <w:b/>
                          <w:color w:val="FFC000"/>
                          <w:sz w:val="20"/>
                          <w:szCs w:val="20"/>
                          <w:u w:val="single"/>
                        </w:rPr>
                        <w:t xml:space="preserve">                </w:t>
                      </w:r>
                    </w:p>
                    <w:p w:rsidRPr="00474F4F" w:rsidR="00474F4F" w:rsidP="00474F4F" w:rsidRDefault="007C6E68" w14:paraId="423E4333" w14:textId="2C21A55E">
                      <w:pPr>
                        <w:numPr>
                          <w:ilvl w:val="0"/>
                          <w:numId w:val="2"/>
                        </w:num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Appareil de préparations (laminoirs, batteurs</w:t>
                      </w:r>
                      <w:r w:rsidR="00D05258">
                        <w:rPr>
                          <w:sz w:val="20"/>
                          <w:szCs w:val="20"/>
                        </w:rPr>
                        <w:t>…)</w:t>
                      </w:r>
                    </w:p>
                    <w:p w:rsidR="00474F4F" w:rsidP="00474F4F" w:rsidRDefault="00D05258" w14:paraId="7676D288" w14:textId="04C2EABE">
                      <w:pPr>
                        <w:numPr>
                          <w:ilvl w:val="0"/>
                          <w:numId w:val="2"/>
                        </w:num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Matériel de cuisson</w:t>
                      </w:r>
                    </w:p>
                    <w:p w:rsidR="00D05258" w:rsidP="00474F4F" w:rsidRDefault="00D05258" w14:paraId="6E1A7813" w14:textId="263A5341">
                      <w:pPr>
                        <w:numPr>
                          <w:ilvl w:val="0"/>
                          <w:numId w:val="2"/>
                        </w:num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Equipements de froid (vitrines, chambres froides, surgélation…)</w:t>
                      </w:r>
                    </w:p>
                    <w:p w:rsidR="00D05258" w:rsidP="00474F4F" w:rsidRDefault="00D05258" w14:paraId="0A1278FA" w14:textId="5FBE829B">
                      <w:pPr>
                        <w:numPr>
                          <w:ilvl w:val="0"/>
                          <w:numId w:val="2"/>
                        </w:num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Technologies points de vente</w:t>
                      </w:r>
                    </w:p>
                    <w:p w:rsidR="006C4DC5" w:rsidP="00474F4F" w:rsidRDefault="006C4DC5" w14:paraId="558BFAF2" w14:textId="5EE99A11">
                      <w:pPr>
                        <w:numPr>
                          <w:ilvl w:val="0"/>
                          <w:numId w:val="2"/>
                        </w:num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Emballage</w:t>
                      </w:r>
                    </w:p>
                    <w:p w:rsidRPr="00474F4F" w:rsidR="00474F4F" w:rsidP="00474F4F" w:rsidRDefault="00474F4F" w14:paraId="672A6659" w14:textId="7777777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:rsidR="00474F4F" w:rsidP="00474F4F" w:rsidRDefault="00474F4F" w14:paraId="0A37501D" w14:textId="77777777">
                      <w:pPr>
                        <w:spacing w:after="0"/>
                        <w:ind w:left="643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9E74290" wp14:editId="7632F86B">
                <wp:simplePos x="0" y="0"/>
                <wp:positionH relativeFrom="column">
                  <wp:posOffset>362585</wp:posOffset>
                </wp:positionH>
                <wp:positionV relativeFrom="paragraph">
                  <wp:posOffset>84455</wp:posOffset>
                </wp:positionV>
                <wp:extent cx="2872740" cy="2513965"/>
                <wp:effectExtent l="5715" t="9525" r="7620" b="10160"/>
                <wp:wrapNone/>
                <wp:docPr id="207240789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740" cy="251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8F370" w14:textId="13F52993" w:rsidR="001610D1" w:rsidRDefault="00C04D6E" w:rsidP="001610D1">
                            <w:pPr>
                              <w:spacing w:after="0"/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</w:pPr>
                            <w:r w:rsidRPr="00C04D6E">
                              <w:rPr>
                                <w:rFonts w:ascii="Calibri Light" w:hAnsi="Calibri Light" w:cs="Calibri Light"/>
                                <w:b/>
                                <w:color w:val="FFC000"/>
                                <w:sz w:val="20"/>
                                <w:szCs w:val="20"/>
                                <w:u w:val="single"/>
                              </w:rPr>
                              <w:t xml:space="preserve">PRODUITS </w:t>
                            </w:r>
                            <w:r w:rsidR="006B31FE">
                              <w:rPr>
                                <w:rFonts w:ascii="Calibri Light" w:hAnsi="Calibri Light" w:cs="Calibri Light"/>
                                <w:b/>
                                <w:color w:val="FFC000"/>
                                <w:sz w:val="20"/>
                                <w:szCs w:val="20"/>
                                <w:u w:val="single"/>
                              </w:rPr>
                              <w:t>ALIMENTAIRES</w:t>
                            </w:r>
                          </w:p>
                          <w:p w14:paraId="4A7FBE5E" w14:textId="77777777" w:rsidR="001610D1" w:rsidRPr="001610D1" w:rsidRDefault="00C04D6E" w:rsidP="001610D1">
                            <w:pPr>
                              <w:spacing w:after="0"/>
                              <w:rPr>
                                <w:sz w:val="10"/>
                                <w:szCs w:val="10"/>
                              </w:rPr>
                            </w:pPr>
                            <w:r w:rsidRPr="00C04D6E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1610D1">
                              <w:rPr>
                                <w:sz w:val="20"/>
                                <w:szCs w:val="20"/>
                              </w:rPr>
                              <w:t xml:space="preserve">         </w:t>
                            </w:r>
                          </w:p>
                          <w:p w14:paraId="21B6FC35" w14:textId="5E236BBD" w:rsidR="00C04D6E" w:rsidRDefault="006B31FE" w:rsidP="00C04D6E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Panification</w:t>
                            </w:r>
                          </w:p>
                          <w:p w14:paraId="03F651DA" w14:textId="55151A8F" w:rsidR="00C04D6E" w:rsidRDefault="006B31FE" w:rsidP="00C04D6E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Viennoiseries</w:t>
                            </w:r>
                            <w:r w:rsidR="00C04D6E">
                              <w:rPr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  <w:p w14:paraId="1BAECE72" w14:textId="7EBC205D" w:rsidR="00C04D6E" w:rsidRDefault="006B31FE" w:rsidP="00C04D6E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Pâtisseries et desserts</w:t>
                            </w:r>
                          </w:p>
                          <w:p w14:paraId="1C32B260" w14:textId="38015E6C" w:rsidR="00C04D6E" w:rsidRDefault="006B31FE" w:rsidP="00C04D6E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Mix, Préparations et Farines</w:t>
                            </w:r>
                          </w:p>
                          <w:p w14:paraId="5FF1C0E0" w14:textId="6C0EAF74" w:rsidR="00C04D6E" w:rsidRDefault="006B31FE" w:rsidP="00C04D6E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Ingrédients, Améliorants et Levures</w:t>
                            </w:r>
                          </w:p>
                          <w:p w14:paraId="58812D76" w14:textId="2834E94B" w:rsidR="00C04D6E" w:rsidRPr="00C04D6E" w:rsidRDefault="006B31FE" w:rsidP="00C04D6E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Topping et Décors</w:t>
                            </w:r>
                          </w:p>
                          <w:p w14:paraId="6EB9EAC5" w14:textId="77088D8E" w:rsidR="00C04D6E" w:rsidRPr="007C6E68" w:rsidRDefault="006B31FE" w:rsidP="00C04D6E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Coulis et </w:t>
                            </w:r>
                            <w:r w:rsidR="007C6E68">
                              <w:rPr>
                                <w:sz w:val="20"/>
                                <w:szCs w:val="20"/>
                              </w:rPr>
                              <w:t>Purée de fruits</w:t>
                            </w:r>
                          </w:p>
                          <w:p w14:paraId="04FBA284" w14:textId="6A2A7689" w:rsidR="007C6E68" w:rsidRPr="007C6E68" w:rsidRDefault="007C6E68" w:rsidP="00C04D6E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Nappages</w:t>
                            </w:r>
                          </w:p>
                          <w:p w14:paraId="11B30FDC" w14:textId="09CF47EA" w:rsidR="00C04D6E" w:rsidRDefault="007C6E68" w:rsidP="007C6E68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Produits de restauration boulangère (snacking, traiteur…)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E7429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28.55pt;margin-top:6.65pt;width:226.2pt;height:197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" strokecolor="white">
                <v:textbox>
                  <w:txbxContent>
                    <w:p w14:paraId="1758F370" w14:textId="13F52993" w:rsidR="001610D1" w:rsidRDefault="00C04D6E" w:rsidP="001610D1">
                      <w:pPr>
                        <w:spacing w:after="0"/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</w:pPr>
                      <w:r w:rsidRPr="00C04D6E">
                        <w:rPr>
                          <w:rFonts w:ascii="Calibri Light" w:hAnsi="Calibri Light" w:cs="Calibri Light"/>
                          <w:b/>
                          <w:color w:val="FFC000"/>
                          <w:sz w:val="20"/>
                          <w:szCs w:val="20"/>
                          <w:u w:val="single"/>
                        </w:rPr>
                        <w:t xml:space="preserve">PRODUITS </w:t>
                      </w:r>
                      <w:r w:rsidR="006B31FE">
                        <w:rPr>
                          <w:rFonts w:ascii="Calibri Light" w:hAnsi="Calibri Light" w:cs="Calibri Light"/>
                          <w:b/>
                          <w:color w:val="FFC000"/>
                          <w:sz w:val="20"/>
                          <w:szCs w:val="20"/>
                          <w:u w:val="single"/>
                        </w:rPr>
                        <w:t>ALIMENTAIRES</w:t>
                      </w:r>
                    </w:p>
                    <w:p w14:paraId="4A7FBE5E" w14:textId="77777777" w:rsidR="001610D1" w:rsidRPr="001610D1" w:rsidRDefault="00C04D6E" w:rsidP="001610D1">
                      <w:pPr>
                        <w:spacing w:after="0"/>
                        <w:rPr>
                          <w:sz w:val="10"/>
                          <w:szCs w:val="10"/>
                        </w:rPr>
                      </w:pPr>
                      <w:r w:rsidRPr="00C04D6E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 xml:space="preserve">  </w:t>
                      </w:r>
                      <w:r w:rsidRPr="001610D1">
                        <w:rPr>
                          <w:sz w:val="20"/>
                          <w:szCs w:val="20"/>
                        </w:rPr>
                        <w:t xml:space="preserve">         </w:t>
                      </w:r>
                    </w:p>
                    <w:p w14:paraId="21B6FC35" w14:textId="5E236BBD" w:rsidR="00C04D6E" w:rsidRDefault="006B31FE" w:rsidP="00C04D6E">
                      <w:pPr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rPr>
                          <w:sz w:val="20"/>
                          <w:szCs w:val="20"/>
                        </w:rPr>
                        <w:t>Panification</w:t>
                      </w:r>
                    </w:p>
                    <w:p w14:paraId="03F651DA" w14:textId="55151A8F" w:rsidR="00C04D6E" w:rsidRDefault="006B31FE" w:rsidP="00C04D6E">
                      <w:pPr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rPr>
                          <w:sz w:val="20"/>
                          <w:szCs w:val="20"/>
                        </w:rPr>
                        <w:t>Viennoiseries</w:t>
                      </w:r>
                      <w:r w:rsidR="00C04D6E">
                        <w:rPr>
                          <w:sz w:val="20"/>
                          <w:szCs w:val="20"/>
                        </w:rPr>
                        <w:t xml:space="preserve">    </w:t>
                      </w:r>
                    </w:p>
                    <w:p w14:paraId="1BAECE72" w14:textId="7EBC205D" w:rsidR="00C04D6E" w:rsidRDefault="006B31FE" w:rsidP="00C04D6E">
                      <w:pPr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rPr>
                          <w:sz w:val="20"/>
                          <w:szCs w:val="20"/>
                        </w:rPr>
                        <w:t>Pâtisseries et desserts</w:t>
                      </w:r>
                    </w:p>
                    <w:p w14:paraId="1C32B260" w14:textId="38015E6C" w:rsidR="00C04D6E" w:rsidRDefault="006B31FE" w:rsidP="00C04D6E">
                      <w:pPr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rPr>
                          <w:sz w:val="20"/>
                          <w:szCs w:val="20"/>
                        </w:rPr>
                        <w:t>Mix, Préparations et Farines</w:t>
                      </w:r>
                    </w:p>
                    <w:p w14:paraId="5FF1C0E0" w14:textId="6C0EAF74" w:rsidR="00C04D6E" w:rsidRDefault="006B31FE" w:rsidP="00C04D6E">
                      <w:pPr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rPr>
                          <w:sz w:val="20"/>
                          <w:szCs w:val="20"/>
                        </w:rPr>
                        <w:t>Ingrédients, Améliorants et Levures</w:t>
                      </w:r>
                    </w:p>
                    <w:p w14:paraId="58812D76" w14:textId="2834E94B" w:rsidR="00C04D6E" w:rsidRPr="00C04D6E" w:rsidRDefault="006B31FE" w:rsidP="00C04D6E">
                      <w:pPr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rPr>
                          <w:sz w:val="20"/>
                          <w:szCs w:val="20"/>
                        </w:rPr>
                        <w:t>Topping et Décors</w:t>
                      </w:r>
                    </w:p>
                    <w:p w14:paraId="6EB9EAC5" w14:textId="77088D8E" w:rsidR="00C04D6E" w:rsidRPr="007C6E68" w:rsidRDefault="006B31FE" w:rsidP="00C04D6E">
                      <w:pPr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Coulis et </w:t>
                      </w:r>
                      <w:r w:rsidR="007C6E68">
                        <w:rPr>
                          <w:sz w:val="20"/>
                          <w:szCs w:val="20"/>
                        </w:rPr>
                        <w:t>Purée de fruits</w:t>
                      </w:r>
                    </w:p>
                    <w:p w14:paraId="04FBA284" w14:textId="6A2A7689" w:rsidR="007C6E68" w:rsidRPr="007C6E68" w:rsidRDefault="007C6E68" w:rsidP="00C04D6E">
                      <w:pPr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rPr>
                          <w:sz w:val="20"/>
                          <w:szCs w:val="20"/>
                        </w:rPr>
                        <w:t>Nappages</w:t>
                      </w:r>
                    </w:p>
                    <w:p w14:paraId="11B30FDC" w14:textId="09CF47EA" w:rsidR="00C04D6E" w:rsidRDefault="007C6E68" w:rsidP="007C6E68">
                      <w:pPr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rPr>
                          <w:sz w:val="20"/>
                          <w:szCs w:val="20"/>
                        </w:rPr>
                        <w:t>Produits de restauration boulangère (snacking, traiteur…)</w:t>
                      </w:r>
                    </w:p>
                  </w:txbxContent>
                </v:textbox>
              </v:shape>
            </w:pict>
          </mc:Fallback>
        </mc:AlternateContent>
      </w:r>
    </w:p>
    <w:p w14:paraId="38541972" w14:textId="256DD352" w:rsidR="00C04D6E" w:rsidRDefault="00C04D6E"/>
    <w:p w14:paraId="0D60FCEA" w14:textId="2BA93333" w:rsidR="00C04D6E" w:rsidRDefault="00C04D6E"/>
    <w:p w14:paraId="5CD34FF5" w14:textId="3A5DFEC7" w:rsidR="00C04D6E" w:rsidRDefault="00C04D6E"/>
    <w:p w14:paraId="31AF57A0" w14:textId="1822AE6F" w:rsidR="00C04D6E" w:rsidRDefault="00C04D6E"/>
    <w:p w14:paraId="2EC16500" w14:textId="77777777" w:rsidR="00C04D6E" w:rsidRDefault="00C04D6E"/>
    <w:p w14:paraId="4C4C7C9A" w14:textId="77777777" w:rsidR="00C04D6E" w:rsidRDefault="00C04D6E"/>
    <w:p w14:paraId="2D55045A" w14:textId="77777777" w:rsidR="00C04D6E" w:rsidRDefault="00C04D6E"/>
    <w:p w14:paraId="3194B375" w14:textId="77777777" w:rsidR="00C04D6E" w:rsidRDefault="00C04D6E"/>
    <w:p w14:paraId="30B56346" w14:textId="6FB40FA4" w:rsidR="00C04D6E" w:rsidRDefault="00DC78C9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7F14DB5" wp14:editId="5F8AED07">
                <wp:simplePos x="0" y="0"/>
                <wp:positionH relativeFrom="column">
                  <wp:posOffset>-384175</wp:posOffset>
                </wp:positionH>
                <wp:positionV relativeFrom="paragraph">
                  <wp:posOffset>-389255</wp:posOffset>
                </wp:positionV>
                <wp:extent cx="6713220" cy="9685020"/>
                <wp:effectExtent l="20955" t="24765" r="38100" b="53340"/>
                <wp:wrapNone/>
                <wp:docPr id="111715278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3220" cy="968502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FDA9442">
              <v:rect id="Rectangle 6" style="position:absolute;margin-left:-30.25pt;margin-top:-30.65pt;width:528.6pt;height:762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fillcolor="#ffc000" strokecolor="black [3213]" strokeweight="3pt" w14:anchorId="08677DA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">
                <v:shadow on="t" color="#7f5f00" opacity=".5" offset="1pt"/>
              </v:rect>
            </w:pict>
          </mc:Fallback>
        </mc:AlternateContent>
      </w:r>
    </w:p>
    <w:p w14:paraId="39AE511E" w14:textId="77777777" w:rsidR="00FD6B11" w:rsidRDefault="00FD6B11">
      <w:pPr>
        <w:sectPr w:rsidR="00FD6B11" w:rsidSect="00CE521E">
          <w:pgSz w:w="11906" w:h="16838"/>
          <w:pgMar w:top="1417" w:right="1417" w:bottom="1417" w:left="1133" w:header="720" w:footer="720" w:gutter="0"/>
          <w:pgBorders>
            <w:top w:val="single" w:sz="4" w:space="31" w:color="000000"/>
            <w:left w:val="single" w:sz="4" w:space="31" w:color="000000"/>
            <w:bottom w:val="single" w:sz="4" w:space="31" w:color="000000"/>
            <w:right w:val="single" w:sz="4" w:space="31" w:color="000000"/>
          </w:pgBorders>
          <w:cols w:space="720"/>
          <w:docGrid w:linePitch="360"/>
        </w:sectPr>
      </w:pPr>
    </w:p>
    <w:p w14:paraId="6F6AB9D2" w14:textId="50F1F01B" w:rsidR="00F90148" w:rsidRDefault="00F90148">
      <w:pPr>
        <w:pStyle w:val="Paragraphedeliste1"/>
        <w:spacing w:after="0" w:line="240" w:lineRule="auto"/>
        <w:ind w:left="0"/>
      </w:pPr>
    </w:p>
    <w:p w14:paraId="6C67A9E4" w14:textId="77777777" w:rsidR="00F90148" w:rsidRDefault="00F90148">
      <w:pPr>
        <w:pStyle w:val="Paragraphedeliste1"/>
        <w:spacing w:after="0" w:line="240" w:lineRule="auto"/>
        <w:ind w:left="0"/>
      </w:pPr>
    </w:p>
    <w:p w14:paraId="5FED92BA" w14:textId="77777777" w:rsidR="00F90148" w:rsidRDefault="00F90148">
      <w:pPr>
        <w:sectPr w:rsidR="00F90148" w:rsidSect="00CE521E">
          <w:type w:val="continuous"/>
          <w:pgSz w:w="11906" w:h="16838"/>
          <w:pgMar w:top="1417" w:right="2047" w:bottom="1417" w:left="1763" w:header="720" w:footer="720" w:gutter="0"/>
          <w:pgBorders>
            <w:top w:val="single" w:sz="4" w:space="31" w:color="000000"/>
            <w:left w:val="single" w:sz="4" w:space="31" w:color="000000"/>
            <w:bottom w:val="single" w:sz="4" w:space="31" w:color="000000"/>
            <w:right w:val="single" w:sz="4" w:space="31" w:color="000000"/>
          </w:pgBorders>
          <w:cols w:num="2" w:space="708"/>
          <w:docGrid w:linePitch="360"/>
        </w:sectPr>
      </w:pPr>
    </w:p>
    <w:p w14:paraId="3822D000" w14:textId="77777777" w:rsidR="00F90148" w:rsidRPr="002A1CEA" w:rsidRDefault="00F90148">
      <w:pPr>
        <w:rPr>
          <w:rFonts w:ascii="Calibri Light" w:hAnsi="Calibri Light" w:cs="Calibri Light"/>
          <w:b/>
          <w:bCs/>
          <w:smallCaps/>
          <w:color w:val="FFFFFF"/>
          <w:highlight w:val="black"/>
        </w:rPr>
      </w:pPr>
      <w:r w:rsidRPr="002A1CEA">
        <w:rPr>
          <w:rFonts w:ascii="Calibri Light" w:hAnsi="Calibri Light" w:cs="Calibri Light"/>
          <w:b/>
          <w:bCs/>
          <w:smallCaps/>
          <w:color w:val="FFFFFF"/>
          <w:highlight w:val="black"/>
        </w:rPr>
        <w:t>DESCRIPTION DU PRODUIT</w:t>
      </w:r>
    </w:p>
    <w:p w14:paraId="2A924F17" w14:textId="77777777" w:rsidR="00F90148" w:rsidRDefault="00F90148">
      <w:r>
        <w:rPr>
          <w:rFonts w:ascii="Arial" w:hAnsi="Arial" w:cs="Arial"/>
          <w:b/>
          <w:bCs/>
        </w:rPr>
        <w:t>■</w:t>
      </w:r>
      <w:r>
        <w:rPr>
          <w:rFonts w:cs="Calibri"/>
          <w:b/>
          <w:bCs/>
        </w:rPr>
        <w:t xml:space="preserve"> Nom du produit : </w:t>
      </w:r>
    </w:p>
    <w:p w14:paraId="49F0FCF2" w14:textId="77777777" w:rsidR="00080286" w:rsidRPr="00080286" w:rsidRDefault="00F90148" w:rsidP="00080286">
      <w:pPr>
        <w:spacing w:after="0"/>
        <w:rPr>
          <w:rFonts w:cs="Calibri"/>
          <w:b/>
          <w:bCs/>
          <w:u w:val="single"/>
        </w:rPr>
      </w:pPr>
      <w:r>
        <w:rPr>
          <w:rFonts w:ascii="Arial" w:hAnsi="Arial" w:cs="Arial"/>
          <w:b/>
          <w:bCs/>
        </w:rPr>
        <w:t>■</w:t>
      </w:r>
      <w:r>
        <w:rPr>
          <w:rFonts w:cs="Calibri"/>
          <w:b/>
          <w:bCs/>
        </w:rPr>
        <w:t xml:space="preserve"> </w:t>
      </w:r>
      <w:r w:rsidRPr="00080286">
        <w:rPr>
          <w:rFonts w:cs="Calibri"/>
          <w:b/>
          <w:bCs/>
        </w:rPr>
        <w:t>Date de lancemen</w:t>
      </w:r>
      <w:r w:rsidR="00080286">
        <w:rPr>
          <w:rFonts w:cs="Calibri"/>
          <w:b/>
          <w:bCs/>
        </w:rPr>
        <w:t>t :</w:t>
      </w:r>
    </w:p>
    <w:p w14:paraId="544218FC" w14:textId="46C7A5B8" w:rsidR="00D05258" w:rsidRPr="00DF524D" w:rsidRDefault="00080286" w:rsidP="00D05258">
      <w:pPr>
        <w:autoSpaceDE w:val="0"/>
        <w:spacing w:after="0" w:line="240" w:lineRule="auto"/>
        <w:rPr>
          <w:rFonts w:cs="Calibri"/>
          <w:b/>
          <w:bCs/>
          <w:i/>
          <w:iCs/>
          <w:u w:val="single"/>
        </w:rPr>
      </w:pPr>
      <w:r w:rsidRPr="00080286">
        <w:rPr>
          <w:rFonts w:cs="Calibri"/>
          <w:b/>
          <w:bCs/>
          <w:i/>
          <w:iCs/>
          <w:u w:val="single"/>
        </w:rPr>
        <w:t xml:space="preserve">NB : </w:t>
      </w:r>
      <w:r w:rsidR="00DF524D">
        <w:rPr>
          <w:rFonts w:cs="Calibri"/>
          <w:b/>
          <w:bCs/>
          <w:i/>
          <w:iCs/>
          <w:u w:val="single"/>
        </w:rPr>
        <w:t>lancement compris</w:t>
      </w:r>
      <w:r w:rsidRPr="00080286">
        <w:rPr>
          <w:rFonts w:cs="Calibri"/>
          <w:b/>
          <w:bCs/>
          <w:i/>
          <w:iCs/>
          <w:u w:val="single"/>
        </w:rPr>
        <w:t xml:space="preserve"> entre </w:t>
      </w:r>
      <w:r w:rsidR="00DF524D">
        <w:rPr>
          <w:rFonts w:cs="Calibri"/>
          <w:b/>
          <w:bCs/>
          <w:i/>
          <w:iCs/>
          <w:u w:val="single"/>
        </w:rPr>
        <w:t xml:space="preserve">janvier </w:t>
      </w:r>
      <w:r w:rsidR="00D05258" w:rsidRPr="00DF524D">
        <w:rPr>
          <w:rFonts w:cs="Calibri"/>
          <w:b/>
          <w:bCs/>
          <w:i/>
          <w:iCs/>
          <w:u w:val="single"/>
        </w:rPr>
        <w:t>202</w:t>
      </w:r>
      <w:r w:rsidR="006271B0">
        <w:rPr>
          <w:rFonts w:cs="Calibri"/>
          <w:b/>
          <w:bCs/>
          <w:i/>
          <w:iCs/>
          <w:u w:val="single"/>
        </w:rPr>
        <w:t>5</w:t>
      </w:r>
      <w:r w:rsidR="00D05258" w:rsidRPr="00DF524D">
        <w:rPr>
          <w:rFonts w:cs="Calibri"/>
          <w:b/>
          <w:bCs/>
          <w:i/>
          <w:iCs/>
          <w:u w:val="single"/>
        </w:rPr>
        <w:t xml:space="preserve"> </w:t>
      </w:r>
      <w:r w:rsidR="00DF524D" w:rsidRPr="00DF524D">
        <w:rPr>
          <w:rFonts w:cs="Calibri"/>
          <w:b/>
          <w:bCs/>
          <w:i/>
          <w:iCs/>
          <w:u w:val="single"/>
        </w:rPr>
        <w:t xml:space="preserve">et </w:t>
      </w:r>
      <w:r w:rsidR="00D05258" w:rsidRPr="00DF524D">
        <w:rPr>
          <w:rFonts w:cs="Calibri"/>
          <w:b/>
          <w:bCs/>
          <w:i/>
          <w:iCs/>
          <w:u w:val="single"/>
        </w:rPr>
        <w:t xml:space="preserve">en cours de commercialisation en </w:t>
      </w:r>
      <w:r w:rsidR="00DF524D" w:rsidRPr="00DF524D">
        <w:rPr>
          <w:rFonts w:cs="Calibri"/>
          <w:b/>
          <w:bCs/>
          <w:i/>
          <w:iCs/>
          <w:u w:val="single"/>
        </w:rPr>
        <w:t>France</w:t>
      </w:r>
      <w:r w:rsidR="00D05258" w:rsidRPr="00DF524D">
        <w:rPr>
          <w:rFonts w:cs="Calibri"/>
          <w:b/>
          <w:bCs/>
          <w:i/>
          <w:iCs/>
          <w:u w:val="single"/>
        </w:rPr>
        <w:t xml:space="preserve"> d’ici décembre 202</w:t>
      </w:r>
      <w:r w:rsidR="006271B0">
        <w:rPr>
          <w:rFonts w:cs="Calibri"/>
          <w:b/>
          <w:bCs/>
          <w:i/>
          <w:iCs/>
          <w:u w:val="single"/>
        </w:rPr>
        <w:t>6</w:t>
      </w:r>
      <w:r w:rsidR="00D05258" w:rsidRPr="00DF524D">
        <w:rPr>
          <w:rFonts w:cs="Calibri"/>
          <w:b/>
          <w:bCs/>
          <w:i/>
          <w:iCs/>
          <w:u w:val="single"/>
        </w:rPr>
        <w:t xml:space="preserve">  </w:t>
      </w:r>
    </w:p>
    <w:p w14:paraId="3D24B6B7" w14:textId="06C56726" w:rsidR="00F90148" w:rsidRPr="00080286" w:rsidRDefault="00F90148" w:rsidP="00080286">
      <w:pPr>
        <w:spacing w:after="0"/>
        <w:rPr>
          <w:rFonts w:cs="Calibri"/>
          <w:b/>
          <w:bCs/>
          <w:i/>
          <w:iCs/>
          <w:u w:val="single"/>
        </w:rPr>
      </w:pPr>
    </w:p>
    <w:p w14:paraId="44826C69" w14:textId="77777777" w:rsidR="00080286" w:rsidRDefault="00080286" w:rsidP="00080286">
      <w:pPr>
        <w:spacing w:after="0"/>
      </w:pPr>
    </w:p>
    <w:p w14:paraId="5A85E17E" w14:textId="77777777" w:rsidR="00F90148" w:rsidRDefault="00F90148">
      <w:pPr>
        <w:rPr>
          <w:rFonts w:cs="Calibri"/>
          <w:b/>
          <w:bCs/>
        </w:rPr>
      </w:pPr>
      <w:r>
        <w:rPr>
          <w:rFonts w:ascii="Arial" w:hAnsi="Arial" w:cs="Arial"/>
          <w:b/>
          <w:bCs/>
        </w:rPr>
        <w:t>■</w:t>
      </w:r>
      <w:r>
        <w:rPr>
          <w:rFonts w:cs="Calibri"/>
          <w:b/>
          <w:bCs/>
        </w:rPr>
        <w:t xml:space="preserve"> Descriptif du produit ou équipement 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0"/>
        <w:gridCol w:w="5036"/>
      </w:tblGrid>
      <w:tr w:rsidR="00A0272C" w14:paraId="03BB1B6F" w14:textId="77777777">
        <w:tc>
          <w:tcPr>
            <w:tcW w:w="3085" w:type="dxa"/>
            <w:shd w:val="clear" w:color="auto" w:fill="auto"/>
          </w:tcPr>
          <w:p w14:paraId="5D288772" w14:textId="77777777" w:rsidR="00A0272C" w:rsidRDefault="00A0272C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Type de produit (merci de cocher la ou les cases correspondantes)</w:t>
            </w:r>
          </w:p>
        </w:tc>
        <w:tc>
          <w:tcPr>
            <w:tcW w:w="5151" w:type="dxa"/>
            <w:shd w:val="clear" w:color="auto" w:fill="auto"/>
          </w:tcPr>
          <w:p w14:paraId="76E11719" w14:textId="72547CD3" w:rsidR="00972EAD" w:rsidRDefault="00DC78C9">
            <w:pPr>
              <w:ind w:left="720"/>
              <w:rPr>
                <w:rFonts w:cs="Calibri"/>
                <w:b/>
                <w:bCs/>
                <w:sz w:val="10"/>
                <w:szCs w:val="10"/>
              </w:rPr>
            </w:pPr>
            <w:r>
              <w:rPr>
                <w:rFonts w:cs="Calibri"/>
                <w:b/>
                <w:bCs/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F3EBF7E" wp14:editId="10644916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106680</wp:posOffset>
                      </wp:positionV>
                      <wp:extent cx="144780" cy="137160"/>
                      <wp:effectExtent l="9525" t="5080" r="17145" b="29210"/>
                      <wp:wrapNone/>
                      <wp:docPr id="208956651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371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FFC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7E8BDBA5">
                    <v:shapetype id="_x0000_t120" coordsize="21600,21600" o:spt="120" path="m10800,qx,10800,10800,21600,21600,10800,10800,xe" w14:anchorId="49A214FA">
                      <v:path textboxrect="3163,3163,18437,18437" gradientshapeok="t" o:connecttype="custom" o:connectlocs="10800,0;3163,3163;0,10800;3163,18437;10800,21600;18437,18437;21600,10800;18437,3163"/>
                    </v:shapetype>
                    <v:shape id="AutoShape 7" style="position:absolute;margin-left:39.6pt;margin-top:8.4pt;width:11.4pt;height:10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color="#ffc000" strokeweight=".2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">
                      <v:shadow on="t" color="#7f5f00" opacity=".5" offset="1pt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5451B18" wp14:editId="5B7269C7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20320</wp:posOffset>
                      </wp:positionV>
                      <wp:extent cx="1684020" cy="1264920"/>
                      <wp:effectExtent l="11430" t="13970" r="9525" b="6985"/>
                      <wp:wrapNone/>
                      <wp:docPr id="50635336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4020" cy="1264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4F1149" w14:textId="77777777" w:rsidR="00A0272C" w:rsidRDefault="00A0272C" w:rsidP="00972EAD">
                                  <w:pPr>
                                    <w:spacing w:after="0"/>
                                  </w:pPr>
                                  <w:r>
                                    <w:t>Ambiant</w:t>
                                  </w:r>
                                </w:p>
                                <w:p w14:paraId="3956C6F5" w14:textId="77777777" w:rsidR="00A0272C" w:rsidRDefault="00A0272C" w:rsidP="00972EAD">
                                  <w:pPr>
                                    <w:spacing w:after="0"/>
                                  </w:pPr>
                                  <w:r>
                                    <w:t>Frais</w:t>
                                  </w:r>
                                </w:p>
                                <w:p w14:paraId="511B69A3" w14:textId="77777777" w:rsidR="00A0272C" w:rsidRDefault="00A0272C" w:rsidP="00972EAD">
                                  <w:pPr>
                                    <w:spacing w:after="0"/>
                                  </w:pPr>
                                  <w:r>
                                    <w:t xml:space="preserve">Surgelé </w:t>
                                  </w:r>
                                </w:p>
                                <w:p w14:paraId="23B07ABE" w14:textId="77777777" w:rsidR="00A0272C" w:rsidRDefault="00A0272C" w:rsidP="00972EAD">
                                  <w:pPr>
                                    <w:spacing w:after="0"/>
                                  </w:pPr>
                                  <w:r>
                                    <w:t>Emballage</w:t>
                                  </w:r>
                                </w:p>
                                <w:p w14:paraId="44618D69" w14:textId="77777777" w:rsidR="00972EAD" w:rsidRDefault="00972EAD" w:rsidP="00972EAD">
                                  <w:pPr>
                                    <w:spacing w:after="0"/>
                                  </w:pPr>
                                  <w:r>
                                    <w:t>Equipement</w:t>
                                  </w:r>
                                </w:p>
                                <w:p w14:paraId="6D7ACC6F" w14:textId="77777777" w:rsidR="00A0272C" w:rsidRDefault="00972EAD" w:rsidP="00972EAD">
                                  <w:pPr>
                                    <w:spacing w:after="0"/>
                                  </w:pPr>
                                  <w:r>
                                    <w:t>Nouvelle technologie</w:t>
                                  </w:r>
                                </w:p>
                                <w:p w14:paraId="1B01AF9E" w14:textId="77777777" w:rsidR="00972EAD" w:rsidRDefault="00972E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0DF3F764">
                    <v:shape id="Text Box 8" style="position:absolute;left:0;text-align:left;margin-left:54pt;margin-top:1.6pt;width:132.6pt;height:9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strokecolor="white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" w14:anchorId="35451B18">
                      <v:textbox>
                        <w:txbxContent>
                          <w:p w:rsidR="00A0272C" w:rsidP="00972EAD" w:rsidRDefault="00A0272C" w14:paraId="009FB644" w14:textId="77777777">
                            <w:pPr>
                              <w:spacing w:after="0"/>
                            </w:pPr>
                            <w:r>
                              <w:t>Ambiant</w:t>
                            </w:r>
                          </w:p>
                          <w:p w:rsidR="00A0272C" w:rsidP="00972EAD" w:rsidRDefault="00A0272C" w14:paraId="77008CDF" w14:textId="77777777">
                            <w:pPr>
                              <w:spacing w:after="0"/>
                            </w:pPr>
                            <w:r>
                              <w:t>Frais</w:t>
                            </w:r>
                          </w:p>
                          <w:p w:rsidR="00A0272C" w:rsidP="00972EAD" w:rsidRDefault="00A0272C" w14:paraId="56636173" w14:textId="77777777">
                            <w:pPr>
                              <w:spacing w:after="0"/>
                            </w:pPr>
                            <w:r>
                              <w:t xml:space="preserve">Surgelé </w:t>
                            </w:r>
                          </w:p>
                          <w:p w:rsidR="00A0272C" w:rsidP="00972EAD" w:rsidRDefault="00A0272C" w14:paraId="15CDCAAC" w14:textId="77777777">
                            <w:pPr>
                              <w:spacing w:after="0"/>
                            </w:pPr>
                            <w:r>
                              <w:t>Emballage</w:t>
                            </w:r>
                          </w:p>
                          <w:p w:rsidR="00972EAD" w:rsidP="00972EAD" w:rsidRDefault="00972EAD" w14:paraId="2F9EC129" w14:textId="77777777">
                            <w:pPr>
                              <w:spacing w:after="0"/>
                            </w:pPr>
                            <w:r>
                              <w:t>Equipement</w:t>
                            </w:r>
                          </w:p>
                          <w:p w:rsidR="00A0272C" w:rsidP="00972EAD" w:rsidRDefault="00972EAD" w14:paraId="0704004E" w14:textId="77777777">
                            <w:pPr>
                              <w:spacing w:after="0"/>
                            </w:pPr>
                            <w:r>
                              <w:t>Nouvelle technologie</w:t>
                            </w:r>
                          </w:p>
                          <w:p w:rsidR="00972EAD" w:rsidRDefault="00972EAD" w14:paraId="5DAB6C7B" w14:textId="77777777"/>
                        </w:txbxContent>
                      </v:textbox>
                    </v:shape>
                  </w:pict>
                </mc:Fallback>
              </mc:AlternateContent>
            </w:r>
          </w:p>
          <w:p w14:paraId="34400F7F" w14:textId="7117D665" w:rsidR="00972EAD" w:rsidRDefault="00DC78C9">
            <w:pPr>
              <w:ind w:left="720"/>
              <w:rPr>
                <w:rFonts w:cs="Calibri"/>
                <w:b/>
                <w:bCs/>
                <w:sz w:val="10"/>
                <w:szCs w:val="10"/>
              </w:rPr>
            </w:pPr>
            <w:r>
              <w:rPr>
                <w:rFonts w:cs="Calibri"/>
                <w:b/>
                <w:bCs/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72D24C9" wp14:editId="3DC2B147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81280</wp:posOffset>
                      </wp:positionV>
                      <wp:extent cx="144780" cy="137160"/>
                      <wp:effectExtent l="9525" t="5080" r="17145" b="29210"/>
                      <wp:wrapNone/>
                      <wp:docPr id="738521441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371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FFC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029BB61E">
                    <v:shape id="AutoShape 13" style="position:absolute;margin-left:39.6pt;margin-top:6.4pt;width:11.4pt;height:10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color="#ffc000" strokeweight=".2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" w14:anchorId="41AF0605">
                      <v:shadow on="t" color="#7f5f00" opacity=".5" offset="1pt"/>
                    </v:shape>
                  </w:pict>
                </mc:Fallback>
              </mc:AlternateContent>
            </w:r>
          </w:p>
          <w:p w14:paraId="189F46E4" w14:textId="3EBAE990" w:rsidR="00972EAD" w:rsidRDefault="00DC78C9">
            <w:pPr>
              <w:ind w:left="720"/>
              <w:rPr>
                <w:rFonts w:cs="Calibri"/>
                <w:b/>
                <w:bCs/>
                <w:sz w:val="10"/>
                <w:szCs w:val="10"/>
              </w:rPr>
            </w:pPr>
            <w:r>
              <w:rPr>
                <w:rFonts w:cs="Calibri"/>
                <w:b/>
                <w:bCs/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9E90E48" wp14:editId="4124E03A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40005</wp:posOffset>
                      </wp:positionV>
                      <wp:extent cx="144780" cy="137160"/>
                      <wp:effectExtent l="9525" t="8255" r="17145" b="26035"/>
                      <wp:wrapNone/>
                      <wp:docPr id="1076889781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371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FFC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622A0A14">
                    <v:shape id="AutoShape 9" style="position:absolute;margin-left:39.6pt;margin-top:3.15pt;width:11.4pt;height:10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color="#ffc000" strokeweight=".2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" w14:anchorId="76057998">
                      <v:shadow on="t" color="#7f5f00" opacity=".5" offset="1pt"/>
                    </v:shape>
                  </w:pict>
                </mc:Fallback>
              </mc:AlternateContent>
            </w:r>
          </w:p>
          <w:p w14:paraId="316F64CE" w14:textId="496126D2" w:rsidR="00972EAD" w:rsidRDefault="00DC78C9">
            <w:pPr>
              <w:ind w:left="720"/>
              <w:rPr>
                <w:rFonts w:cs="Calibri"/>
                <w:b/>
                <w:bCs/>
                <w:sz w:val="10"/>
                <w:szCs w:val="10"/>
              </w:rPr>
            </w:pPr>
            <w:r>
              <w:rPr>
                <w:rFonts w:cs="Calibri"/>
                <w:b/>
                <w:bCs/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CD5C323" wp14:editId="710AE0DB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22225</wp:posOffset>
                      </wp:positionV>
                      <wp:extent cx="144780" cy="137160"/>
                      <wp:effectExtent l="9525" t="6985" r="17145" b="27305"/>
                      <wp:wrapNone/>
                      <wp:docPr id="1846975518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371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FFC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DC8D5D">
                    <v:shape id="AutoShape 12" style="position:absolute;margin-left:39.6pt;margin-top:1.75pt;width:11.4pt;height:10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color="#ffc000" strokeweight=".2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" w14:anchorId="50F6833F">
                      <v:shadow on="t" color="#7f5f00" opacity=".5" offset="1pt"/>
                    </v:shape>
                  </w:pict>
                </mc:Fallback>
              </mc:AlternateContent>
            </w:r>
          </w:p>
          <w:p w14:paraId="197B13B9" w14:textId="1E3FB389" w:rsidR="00972EAD" w:rsidRDefault="00DC78C9">
            <w:pPr>
              <w:ind w:left="720"/>
              <w:rPr>
                <w:rFonts w:cs="Calibri"/>
                <w:b/>
                <w:bCs/>
                <w:sz w:val="10"/>
                <w:szCs w:val="10"/>
              </w:rPr>
            </w:pPr>
            <w:r>
              <w:rPr>
                <w:rFonts w:cs="Calibri"/>
                <w:b/>
                <w:bCs/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FABED89" wp14:editId="05A8227C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213995</wp:posOffset>
                      </wp:positionV>
                      <wp:extent cx="144780" cy="137160"/>
                      <wp:effectExtent l="9525" t="5080" r="17145" b="29210"/>
                      <wp:wrapNone/>
                      <wp:docPr id="196419760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371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FFC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2801F184">
                    <v:shape id="AutoShape 11" style="position:absolute;margin-left:39.6pt;margin-top:16.85pt;width:11.4pt;height:10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color="#ffc000" strokeweight=".2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" w14:anchorId="2FF36688">
                      <v:shadow on="t" color="#7f5f00" opacity=".5" offset="1pt"/>
                    </v:shape>
                  </w:pict>
                </mc:Fallback>
              </mc:AlternateContent>
            </w:r>
            <w:r>
              <w:rPr>
                <w:rFonts w:cs="Calibri"/>
                <w:b/>
                <w:bCs/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1C44FC0" wp14:editId="146DBF8D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8890</wp:posOffset>
                      </wp:positionV>
                      <wp:extent cx="144780" cy="137160"/>
                      <wp:effectExtent l="9525" t="9525" r="17145" b="34290"/>
                      <wp:wrapNone/>
                      <wp:docPr id="398821700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371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FFC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76F7C013">
                    <v:shape id="AutoShape 10" style="position:absolute;margin-left:39.6pt;margin-top:.7pt;width:11.4pt;height:10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color="#ffc000" strokeweight=".2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" w14:anchorId="4C985CBD">
                      <v:shadow on="t" color="#7f5f00" opacity=".5" offset="1pt"/>
                    </v:shape>
                  </w:pict>
                </mc:Fallback>
              </mc:AlternateContent>
            </w:r>
          </w:p>
          <w:p w14:paraId="21B04E5D" w14:textId="77777777" w:rsidR="00A0272C" w:rsidRDefault="00A0272C">
            <w:pPr>
              <w:ind w:left="720"/>
              <w:rPr>
                <w:rFonts w:cs="Calibri"/>
                <w:b/>
                <w:bCs/>
                <w:sz w:val="10"/>
                <w:szCs w:val="10"/>
              </w:rPr>
            </w:pPr>
          </w:p>
        </w:tc>
      </w:tr>
      <w:tr w:rsidR="00080286" w14:paraId="71B84E5E" w14:textId="77777777">
        <w:tc>
          <w:tcPr>
            <w:tcW w:w="3085" w:type="dxa"/>
            <w:shd w:val="clear" w:color="auto" w:fill="auto"/>
          </w:tcPr>
          <w:p w14:paraId="3C18160A" w14:textId="77777777" w:rsidR="00080286" w:rsidRDefault="00080286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DLC / DLUO</w:t>
            </w:r>
          </w:p>
        </w:tc>
        <w:tc>
          <w:tcPr>
            <w:tcW w:w="5151" w:type="dxa"/>
            <w:shd w:val="clear" w:color="auto" w:fill="auto"/>
          </w:tcPr>
          <w:p w14:paraId="031257A0" w14:textId="77777777" w:rsidR="00080286" w:rsidRDefault="00080286">
            <w:pPr>
              <w:rPr>
                <w:rFonts w:cs="Calibri"/>
                <w:b/>
                <w:bCs/>
              </w:rPr>
            </w:pPr>
          </w:p>
        </w:tc>
      </w:tr>
      <w:tr w:rsidR="00080286" w14:paraId="17D38E85" w14:textId="77777777">
        <w:tc>
          <w:tcPr>
            <w:tcW w:w="3085" w:type="dxa"/>
            <w:shd w:val="clear" w:color="auto" w:fill="auto"/>
          </w:tcPr>
          <w:p w14:paraId="46A363A9" w14:textId="77777777" w:rsidR="00080286" w:rsidRDefault="00080286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Poids</w:t>
            </w:r>
          </w:p>
        </w:tc>
        <w:tc>
          <w:tcPr>
            <w:tcW w:w="5151" w:type="dxa"/>
            <w:shd w:val="clear" w:color="auto" w:fill="auto"/>
          </w:tcPr>
          <w:p w14:paraId="05333060" w14:textId="77777777" w:rsidR="00080286" w:rsidRDefault="00080286">
            <w:pPr>
              <w:rPr>
                <w:rFonts w:cs="Calibri"/>
                <w:b/>
                <w:bCs/>
              </w:rPr>
            </w:pPr>
          </w:p>
        </w:tc>
      </w:tr>
      <w:tr w:rsidR="00080286" w14:paraId="69F15175" w14:textId="77777777">
        <w:tc>
          <w:tcPr>
            <w:tcW w:w="3085" w:type="dxa"/>
            <w:shd w:val="clear" w:color="auto" w:fill="auto"/>
          </w:tcPr>
          <w:p w14:paraId="2A0F4E46" w14:textId="77777777" w:rsidR="00080286" w:rsidRDefault="00080286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Dimensions</w:t>
            </w:r>
          </w:p>
        </w:tc>
        <w:tc>
          <w:tcPr>
            <w:tcW w:w="5151" w:type="dxa"/>
            <w:shd w:val="clear" w:color="auto" w:fill="auto"/>
          </w:tcPr>
          <w:p w14:paraId="283A919F" w14:textId="77777777" w:rsidR="00080286" w:rsidRDefault="00080286">
            <w:pPr>
              <w:rPr>
                <w:rFonts w:cs="Calibri"/>
                <w:b/>
                <w:bCs/>
              </w:rPr>
            </w:pPr>
          </w:p>
        </w:tc>
      </w:tr>
      <w:tr w:rsidR="00080286" w14:paraId="493C17DF" w14:textId="77777777">
        <w:tc>
          <w:tcPr>
            <w:tcW w:w="3085" w:type="dxa"/>
            <w:shd w:val="clear" w:color="auto" w:fill="auto"/>
          </w:tcPr>
          <w:p w14:paraId="69CEE765" w14:textId="77777777" w:rsidR="00080286" w:rsidRDefault="00080286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Prix de vente HT, pour les professionnels</w:t>
            </w:r>
            <w:r>
              <w:rPr>
                <w:rFonts w:cs="Calibri"/>
                <w:b/>
                <w:bCs/>
                <w:color w:val="FF0000"/>
              </w:rPr>
              <w:t>*</w:t>
            </w:r>
          </w:p>
        </w:tc>
        <w:tc>
          <w:tcPr>
            <w:tcW w:w="5151" w:type="dxa"/>
            <w:shd w:val="clear" w:color="auto" w:fill="auto"/>
          </w:tcPr>
          <w:p w14:paraId="418FEB21" w14:textId="77777777" w:rsidR="00080286" w:rsidRDefault="00080286">
            <w:pPr>
              <w:rPr>
                <w:rFonts w:cs="Calibri"/>
                <w:b/>
                <w:bCs/>
              </w:rPr>
            </w:pPr>
          </w:p>
        </w:tc>
      </w:tr>
    </w:tbl>
    <w:p w14:paraId="216C9969" w14:textId="77777777" w:rsidR="00080286" w:rsidRPr="00080286" w:rsidRDefault="00080286" w:rsidP="00080286">
      <w:pPr>
        <w:spacing w:after="0"/>
        <w:rPr>
          <w:rFonts w:cs="Calibri"/>
          <w:b/>
          <w:bCs/>
          <w:color w:val="FF0000"/>
        </w:rPr>
      </w:pPr>
    </w:p>
    <w:p w14:paraId="5E460AFD" w14:textId="77777777" w:rsidR="00080286" w:rsidRPr="00080286" w:rsidRDefault="00080286" w:rsidP="00080286">
      <w:pPr>
        <w:spacing w:after="0"/>
        <w:rPr>
          <w:rFonts w:cs="Calibri"/>
          <w:b/>
          <w:bCs/>
          <w:color w:val="FF0000"/>
        </w:rPr>
      </w:pPr>
      <w:r w:rsidRPr="00080286">
        <w:rPr>
          <w:rFonts w:cs="Calibri"/>
          <w:b/>
          <w:bCs/>
          <w:color w:val="FF0000"/>
        </w:rPr>
        <w:t xml:space="preserve">*Obligatoire, cet élément est impératif pour le jury. Si problématique veuillez donner une fourchette de prix </w:t>
      </w:r>
      <w:r w:rsidRPr="00080286">
        <w:rPr>
          <w:rFonts w:cs="Calibri"/>
          <w:b/>
          <w:bCs/>
          <w:color w:val="FF0000"/>
          <w:u w:val="single"/>
        </w:rPr>
        <w:t>explicite.</w:t>
      </w:r>
    </w:p>
    <w:p w14:paraId="40206E71" w14:textId="77777777" w:rsidR="00F90148" w:rsidRPr="002A1CEA" w:rsidRDefault="00F90148">
      <w:r>
        <w:rPr>
          <w:rFonts w:cs="Calibri"/>
          <w:b/>
          <w:bCs/>
        </w:rPr>
        <w:t xml:space="preserve">       </w:t>
      </w:r>
    </w:p>
    <w:p w14:paraId="3739B96C" w14:textId="77777777" w:rsidR="00F90148" w:rsidRDefault="00F90148">
      <w:r>
        <w:rPr>
          <w:rFonts w:ascii="Arial" w:hAnsi="Arial" w:cs="Arial"/>
          <w:b/>
          <w:bCs/>
        </w:rPr>
        <w:t>■</w:t>
      </w:r>
      <w:r>
        <w:rPr>
          <w:rFonts w:cs="Calibri"/>
          <w:b/>
          <w:bCs/>
        </w:rPr>
        <w:t xml:space="preserve"> Quels sont les « avantages produit » ? (</w:t>
      </w:r>
      <w:r w:rsidR="002A1CEA">
        <w:rPr>
          <w:rFonts w:cs="Calibri"/>
          <w:b/>
          <w:bCs/>
        </w:rPr>
        <w:t>Éléments</w:t>
      </w:r>
      <w:r>
        <w:rPr>
          <w:rFonts w:cs="Calibri"/>
          <w:b/>
          <w:bCs/>
        </w:rPr>
        <w:t xml:space="preserve"> importants qui seront lus et présentés au jury)</w:t>
      </w:r>
      <w:r w:rsidR="00FD6B11" w:rsidRPr="00FD6B11">
        <w:rPr>
          <w:rFonts w:cs="Calibri"/>
          <w:b/>
          <w:bCs/>
        </w:rPr>
        <w:t xml:space="preserve"> </w:t>
      </w:r>
    </w:p>
    <w:p w14:paraId="3C8B2BF1" w14:textId="77777777" w:rsidR="00F90148" w:rsidRDefault="00F90148">
      <w:r>
        <w:rPr>
          <w:rFonts w:cs="Calibri"/>
          <w:b/>
          <w:bCs/>
        </w:rPr>
        <w:t>Caractéristiques produits</w:t>
      </w:r>
      <w:r w:rsidR="002A1CEA">
        <w:rPr>
          <w:rFonts w:cs="Calibri"/>
          <w:b/>
          <w:bCs/>
        </w:rPr>
        <w:t>, points forts</w:t>
      </w:r>
      <w:r>
        <w:rPr>
          <w:rFonts w:cs="Calibri"/>
          <w:b/>
          <w:bCs/>
        </w:rPr>
        <w:t xml:space="preserve"> : </w:t>
      </w:r>
    </w:p>
    <w:p w14:paraId="42218FDF" w14:textId="77777777" w:rsidR="00F90148" w:rsidRDefault="00F90148">
      <w:r>
        <w:rPr>
          <w:rFonts w:cs="Calibri"/>
          <w:b/>
          <w:bCs/>
        </w:rPr>
        <w:t xml:space="preserve"> </w:t>
      </w:r>
    </w:p>
    <w:p w14:paraId="1C993741" w14:textId="77777777" w:rsidR="00F90148" w:rsidRDefault="00F90148"/>
    <w:p w14:paraId="3CE978E7" w14:textId="77777777" w:rsidR="0033254C" w:rsidRDefault="0033254C">
      <w:pPr>
        <w:rPr>
          <w:rFonts w:cs="Calibri"/>
          <w:b/>
          <w:bCs/>
        </w:rPr>
      </w:pPr>
    </w:p>
    <w:p w14:paraId="63D009E9" w14:textId="77777777" w:rsidR="0033254C" w:rsidRDefault="0033254C">
      <w:pPr>
        <w:rPr>
          <w:rFonts w:cs="Calibri"/>
          <w:b/>
          <w:bCs/>
        </w:rPr>
      </w:pPr>
    </w:p>
    <w:p w14:paraId="3F19213C" w14:textId="77777777" w:rsidR="00F90148" w:rsidRDefault="00F90148" w:rsidP="00972EAD"/>
    <w:p w14:paraId="57C69B4C" w14:textId="49E55612" w:rsidR="00DE7D18" w:rsidRDefault="006271B0" w:rsidP="00DE7D18">
      <w:pPr>
        <w:rPr>
          <w:rFonts w:cs="Calibri"/>
          <w:b/>
          <w:bCs/>
        </w:rPr>
      </w:pPr>
      <w:r>
        <w:rPr>
          <w:rFonts w:cs="Calibri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3344E51" wp14:editId="4655A044">
                <wp:simplePos x="0" y="0"/>
                <wp:positionH relativeFrom="column">
                  <wp:posOffset>-387985</wp:posOffset>
                </wp:positionH>
                <wp:positionV relativeFrom="paragraph">
                  <wp:posOffset>-408940</wp:posOffset>
                </wp:positionV>
                <wp:extent cx="5935980" cy="9700260"/>
                <wp:effectExtent l="26670" t="26670" r="38100" b="45720"/>
                <wp:wrapNone/>
                <wp:docPr id="160935635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5980" cy="97002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457A59" id="Rectangle 14" o:spid="_x0000_s1026" style="position:absolute;margin-left:-30.55pt;margin-top:-32.2pt;width:467.4pt;height:763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" filled="f" fillcolor="#ffc000" strokecolor="black [3213]" strokeweight="3pt">
                <v:shadow on="t" color="#7f5f00" opacity=".5" offset="1pt"/>
              </v:rect>
            </w:pict>
          </mc:Fallback>
        </mc:AlternateContent>
      </w:r>
      <w:r w:rsidR="00DE7D18">
        <w:rPr>
          <w:rFonts w:cs="Calibri"/>
          <w:b/>
          <w:bCs/>
        </w:rPr>
        <w:t>ECRIRE UN TEXTE DE 500 SIGNES (ESPACES COMPRIS) MAXIMUM DE PRESENTATION DU PRODUIT (3 POINTS FORTS, CONDITIONNEMENT, CONDITIONS DE CONSERVATION…). Ce texte servira de base à la présentation du produit dans nos colonnes (sous réserve de modifications éditoriales) si le produit est nominé/lauréat.</w:t>
      </w:r>
      <w:r w:rsidR="0033254C">
        <w:rPr>
          <w:rFonts w:cs="Calibri"/>
          <w:b/>
          <w:bCs/>
        </w:rPr>
        <w:t> :</w:t>
      </w:r>
    </w:p>
    <w:p w14:paraId="7940A0E7" w14:textId="77777777" w:rsidR="0033254C" w:rsidRDefault="0033254C" w:rsidP="00DE7D18">
      <w:pPr>
        <w:rPr>
          <w:rFonts w:cs="Calibri"/>
          <w:b/>
          <w:bCs/>
        </w:rPr>
      </w:pPr>
      <w:r>
        <w:rPr>
          <w:rFonts w:cs="Calibr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69A625" w14:textId="77777777" w:rsidR="0033254C" w:rsidRDefault="0033254C">
      <w:pPr>
        <w:spacing w:after="0" w:line="240" w:lineRule="auto"/>
        <w:rPr>
          <w:rFonts w:cs="Calibri"/>
          <w:b/>
          <w:bCs/>
          <w:color w:val="FFC000"/>
          <w:u w:val="single"/>
        </w:rPr>
      </w:pPr>
    </w:p>
    <w:p w14:paraId="5317A664" w14:textId="77777777" w:rsidR="0033254C" w:rsidRDefault="0033254C">
      <w:pPr>
        <w:spacing w:after="0" w:line="240" w:lineRule="auto"/>
        <w:rPr>
          <w:rFonts w:cs="Calibri"/>
          <w:b/>
          <w:bCs/>
          <w:color w:val="FFC000"/>
          <w:u w:val="single"/>
        </w:rPr>
      </w:pPr>
    </w:p>
    <w:p w14:paraId="4D573912" w14:textId="77777777" w:rsidR="00F90148" w:rsidRDefault="00F90148">
      <w:pPr>
        <w:spacing w:after="0" w:line="240" w:lineRule="auto"/>
        <w:rPr>
          <w:rFonts w:cs="Calibri"/>
          <w:b/>
          <w:bCs/>
          <w:color w:val="FFC000"/>
        </w:rPr>
      </w:pPr>
      <w:r>
        <w:rPr>
          <w:rFonts w:ascii="Calibri Light" w:hAnsi="Calibri Light" w:cs="Calibri Light"/>
          <w:b/>
          <w:bCs/>
          <w:color w:val="FFC000"/>
          <w:sz w:val="28"/>
          <w:szCs w:val="28"/>
          <w:u w:val="single"/>
        </w:rPr>
        <w:t>IMPORTANT</w:t>
      </w:r>
      <w:r w:rsidR="00935D20">
        <w:rPr>
          <w:rFonts w:ascii="Calibri Light" w:hAnsi="Calibri Light" w:cs="Calibri Light"/>
          <w:b/>
          <w:bCs/>
          <w:color w:val="FFC000"/>
          <w:sz w:val="28"/>
          <w:szCs w:val="28"/>
          <w:u w:val="single"/>
        </w:rPr>
        <w:t>**</w:t>
      </w:r>
      <w:r w:rsidRPr="002A1CEA">
        <w:rPr>
          <w:rFonts w:cs="Calibri"/>
          <w:b/>
          <w:bCs/>
          <w:color w:val="FFC000"/>
        </w:rPr>
        <w:t> :</w:t>
      </w:r>
      <w:r w:rsidRPr="002A1CEA">
        <w:rPr>
          <w:rFonts w:cs="Calibri"/>
          <w:b/>
          <w:bCs/>
          <w:color w:val="FFC000"/>
          <w:sz w:val="24"/>
          <w:szCs w:val="24"/>
        </w:rPr>
        <w:t xml:space="preserve"> MERCI POUR TOUTE CANDIDATURE, DE NOUS FAIRE PARVENIR</w:t>
      </w:r>
      <w:r w:rsidR="002A1CEA">
        <w:rPr>
          <w:rFonts w:cs="Calibri"/>
          <w:b/>
          <w:bCs/>
          <w:color w:val="FFC000"/>
        </w:rPr>
        <w:t> :</w:t>
      </w:r>
    </w:p>
    <w:p w14:paraId="26355337" w14:textId="77777777" w:rsidR="002A1CEA" w:rsidRPr="002A1CEA" w:rsidRDefault="002A1CEA">
      <w:pPr>
        <w:spacing w:after="0" w:line="240" w:lineRule="auto"/>
        <w:rPr>
          <w:color w:val="FFC000"/>
        </w:rPr>
      </w:pPr>
    </w:p>
    <w:p w14:paraId="66C61921" w14:textId="116D48A2" w:rsidR="00F90148" w:rsidRPr="002A1CEA" w:rsidRDefault="00F90148">
      <w:pPr>
        <w:pStyle w:val="Paragraphedeliste1"/>
        <w:numPr>
          <w:ilvl w:val="0"/>
          <w:numId w:val="1"/>
        </w:numPr>
        <w:spacing w:after="0" w:line="240" w:lineRule="auto"/>
      </w:pPr>
      <w:r>
        <w:rPr>
          <w:rFonts w:cs="Calibri"/>
          <w:b/>
          <w:bCs/>
        </w:rPr>
        <w:t>LA</w:t>
      </w:r>
      <w:r w:rsidRPr="002A1CEA">
        <w:rPr>
          <w:rFonts w:cs="Calibri"/>
          <w:b/>
          <w:bCs/>
          <w:color w:val="FFC000"/>
        </w:rPr>
        <w:t xml:space="preserve"> </w:t>
      </w:r>
      <w:r w:rsidRPr="002A1CEA">
        <w:rPr>
          <w:rFonts w:cs="Calibri"/>
          <w:b/>
          <w:bCs/>
          <w:color w:val="FFC000"/>
          <w:sz w:val="28"/>
          <w:szCs w:val="28"/>
        </w:rPr>
        <w:t>PHOTO DU PRODUIT</w:t>
      </w:r>
      <w:r w:rsidRPr="002A1CEA">
        <w:rPr>
          <w:rFonts w:cs="Calibri"/>
          <w:b/>
          <w:bCs/>
          <w:color w:val="FFC000"/>
        </w:rPr>
        <w:t xml:space="preserve"> </w:t>
      </w:r>
      <w:r>
        <w:rPr>
          <w:rFonts w:cs="Calibri"/>
          <w:b/>
          <w:bCs/>
        </w:rPr>
        <w:t>EN JPEG HAUTE DEFINITION 300 DPI</w:t>
      </w:r>
      <w:r w:rsidR="002A1CEA">
        <w:rPr>
          <w:rFonts w:cs="Calibri"/>
          <w:b/>
          <w:bCs/>
        </w:rPr>
        <w:t xml:space="preserve">, </w:t>
      </w:r>
      <w:r w:rsidR="002A1CEA" w:rsidRPr="002A1CEA">
        <w:rPr>
          <w:rFonts w:cs="Calibri"/>
          <w:b/>
          <w:bCs/>
          <w:color w:val="FFC000"/>
        </w:rPr>
        <w:t>VEILLEZ AU CHOIX DE VOTRE VISUEL</w:t>
      </w:r>
      <w:r w:rsidR="002A1CEA">
        <w:rPr>
          <w:rFonts w:cs="Calibri"/>
          <w:b/>
          <w:bCs/>
        </w:rPr>
        <w:t>, IL SERA PUBLIE TEL QUEL SUR LE SITE INTERNET ET LE MAGA</w:t>
      </w:r>
      <w:r w:rsidR="00CF2A25">
        <w:rPr>
          <w:rFonts w:cs="Calibri"/>
          <w:b/>
          <w:bCs/>
        </w:rPr>
        <w:t>Z</w:t>
      </w:r>
      <w:r w:rsidR="002A1CEA">
        <w:rPr>
          <w:rFonts w:cs="Calibri"/>
          <w:b/>
          <w:bCs/>
        </w:rPr>
        <w:t xml:space="preserve">INE </w:t>
      </w:r>
      <w:r w:rsidR="00D05258">
        <w:rPr>
          <w:rFonts w:cs="Calibri"/>
          <w:b/>
          <w:bCs/>
        </w:rPr>
        <w:t>HONORE LE MAG</w:t>
      </w:r>
      <w:r w:rsidR="002A1CEA">
        <w:rPr>
          <w:rFonts w:cs="Calibri"/>
          <w:b/>
          <w:bCs/>
        </w:rPr>
        <w:t xml:space="preserve"> SI LE PRODUIT E</w:t>
      </w:r>
      <w:r w:rsidR="00FD6B11">
        <w:rPr>
          <w:rFonts w:cs="Calibri"/>
          <w:b/>
          <w:bCs/>
        </w:rPr>
        <w:t>S</w:t>
      </w:r>
      <w:r w:rsidR="002A1CEA">
        <w:rPr>
          <w:rFonts w:cs="Calibri"/>
          <w:b/>
          <w:bCs/>
        </w:rPr>
        <w:t>T NOMINE / LAUREAT.</w:t>
      </w:r>
    </w:p>
    <w:p w14:paraId="58BEF103" w14:textId="77777777" w:rsidR="002A1CEA" w:rsidRPr="00DE7D18" w:rsidRDefault="002A1CEA" w:rsidP="002A1CEA">
      <w:pPr>
        <w:pStyle w:val="Paragraphedeliste1"/>
        <w:spacing w:after="0" w:line="240" w:lineRule="auto"/>
        <w:ind w:left="1428"/>
      </w:pPr>
    </w:p>
    <w:p w14:paraId="3030DAC1" w14:textId="77777777" w:rsidR="00F90148" w:rsidRPr="002A1CEA" w:rsidRDefault="00DE7D18" w:rsidP="0033254C">
      <w:pPr>
        <w:pStyle w:val="Paragraphedeliste1"/>
        <w:numPr>
          <w:ilvl w:val="0"/>
          <w:numId w:val="1"/>
        </w:numPr>
        <w:spacing w:after="0" w:line="240" w:lineRule="auto"/>
      </w:pPr>
      <w:r>
        <w:rPr>
          <w:rFonts w:cs="Calibri"/>
          <w:b/>
          <w:bCs/>
        </w:rPr>
        <w:t xml:space="preserve">LE </w:t>
      </w:r>
      <w:r w:rsidRPr="002A1CEA">
        <w:rPr>
          <w:rFonts w:cs="Calibri"/>
          <w:b/>
          <w:bCs/>
          <w:color w:val="FFC000"/>
          <w:sz w:val="28"/>
          <w:szCs w:val="28"/>
        </w:rPr>
        <w:t>LOGO DE VOTRE SOCIETE</w:t>
      </w:r>
      <w:r>
        <w:rPr>
          <w:rFonts w:cs="Calibri"/>
          <w:b/>
          <w:bCs/>
          <w:sz w:val="28"/>
          <w:szCs w:val="28"/>
        </w:rPr>
        <w:t xml:space="preserve"> </w:t>
      </w:r>
      <w:r>
        <w:rPr>
          <w:rFonts w:cs="Calibri"/>
          <w:b/>
          <w:bCs/>
        </w:rPr>
        <w:t xml:space="preserve">(EN JPEG HAUTE DEF ET .AI ou .EPS). </w:t>
      </w:r>
      <w:r w:rsidRPr="002A1CEA">
        <w:rPr>
          <w:rFonts w:cs="Calibri"/>
          <w:b/>
          <w:bCs/>
          <w:i/>
          <w:iCs/>
          <w:u w:val="single"/>
        </w:rPr>
        <w:t>CE LOGO FIGURERA SUR LE TROPHEE SI LE PRODUIT EST LAUREAT</w:t>
      </w:r>
      <w:r>
        <w:rPr>
          <w:rFonts w:cs="Calibri"/>
          <w:b/>
          <w:bCs/>
        </w:rPr>
        <w:t>.</w:t>
      </w:r>
    </w:p>
    <w:p w14:paraId="5D44EFB5" w14:textId="77777777" w:rsidR="002A1CEA" w:rsidRDefault="002A1CEA" w:rsidP="002A1CEA">
      <w:pPr>
        <w:pStyle w:val="Paragraphedeliste1"/>
        <w:spacing w:after="0" w:line="240" w:lineRule="auto"/>
        <w:ind w:left="0"/>
      </w:pPr>
    </w:p>
    <w:p w14:paraId="38ACEB8A" w14:textId="77777777" w:rsidR="00F90148" w:rsidRPr="002A1CEA" w:rsidRDefault="00F90148">
      <w:pPr>
        <w:pStyle w:val="Paragraphedeliste1"/>
        <w:numPr>
          <w:ilvl w:val="0"/>
          <w:numId w:val="1"/>
        </w:numPr>
        <w:spacing w:after="0" w:line="240" w:lineRule="auto"/>
      </w:pPr>
      <w:r>
        <w:rPr>
          <w:rFonts w:cs="Calibri"/>
          <w:b/>
          <w:bCs/>
        </w:rPr>
        <w:t>POUR LES PRODUITS MATERIELS/EQUIPEMENTS &amp; NOUVELLES TECHNOLOGIES,</w:t>
      </w:r>
      <w:r w:rsidR="002A1CEA">
        <w:rPr>
          <w:rFonts w:cs="Calibri"/>
          <w:b/>
          <w:bCs/>
        </w:rPr>
        <w:t xml:space="preserve"> </w:t>
      </w:r>
      <w:r w:rsidRPr="002A1CEA">
        <w:rPr>
          <w:rFonts w:cs="Calibri"/>
          <w:b/>
          <w:bCs/>
          <w:color w:val="FFC000"/>
          <w:sz w:val="28"/>
          <w:szCs w:val="28"/>
        </w:rPr>
        <w:t>UN FILM DE PRESENTATION OU UNE DEMO</w:t>
      </w:r>
      <w:r>
        <w:rPr>
          <w:rFonts w:cs="Calibri"/>
          <w:b/>
          <w:bCs/>
        </w:rPr>
        <w:t xml:space="preserve"> </w:t>
      </w:r>
      <w:r w:rsidR="002A1CEA">
        <w:rPr>
          <w:rFonts w:cs="Calibri"/>
          <w:b/>
          <w:bCs/>
        </w:rPr>
        <w:t>EST A NOUS SOUMETTRE.</w:t>
      </w:r>
    </w:p>
    <w:p w14:paraId="5CD4DF7A" w14:textId="77777777" w:rsidR="002A1CEA" w:rsidRPr="0033254C" w:rsidRDefault="002A1CEA" w:rsidP="002A1CEA">
      <w:pPr>
        <w:pStyle w:val="Paragraphedeliste1"/>
        <w:spacing w:after="0" w:line="240" w:lineRule="auto"/>
        <w:ind w:left="0"/>
      </w:pPr>
    </w:p>
    <w:p w14:paraId="6D8E3D0F" w14:textId="77777777" w:rsidR="0033254C" w:rsidRPr="007626D2" w:rsidRDefault="0033254C">
      <w:pPr>
        <w:pStyle w:val="Paragraphedeliste1"/>
        <w:numPr>
          <w:ilvl w:val="0"/>
          <w:numId w:val="1"/>
        </w:numPr>
        <w:spacing w:after="0" w:line="240" w:lineRule="auto"/>
      </w:pPr>
      <w:r w:rsidRPr="007626D2">
        <w:rPr>
          <w:rFonts w:cs="Calibri"/>
          <w:b/>
          <w:bCs/>
        </w:rPr>
        <w:t xml:space="preserve">FACULTATIF : MERCI DE JOINDRE UN </w:t>
      </w:r>
      <w:r w:rsidRPr="007626D2">
        <w:rPr>
          <w:rFonts w:cs="Calibri"/>
          <w:b/>
          <w:bCs/>
          <w:color w:val="FFC000"/>
          <w:sz w:val="28"/>
          <w:szCs w:val="28"/>
        </w:rPr>
        <w:t>DOSSIER DE PRESSE</w:t>
      </w:r>
      <w:r w:rsidRPr="007626D2">
        <w:rPr>
          <w:rFonts w:cs="Calibri"/>
          <w:b/>
          <w:bCs/>
        </w:rPr>
        <w:t xml:space="preserve"> DU PRODUIT SI EXISTANT</w:t>
      </w:r>
      <w:r w:rsidR="002A1CEA" w:rsidRPr="007626D2">
        <w:rPr>
          <w:rFonts w:cs="Calibri"/>
          <w:b/>
          <w:bCs/>
        </w:rPr>
        <w:t>.</w:t>
      </w:r>
    </w:p>
    <w:p w14:paraId="04C95E51" w14:textId="77777777" w:rsidR="00CF2A25" w:rsidRDefault="00CF2A25" w:rsidP="00CF2A25">
      <w:pPr>
        <w:pStyle w:val="Paragraphedeliste1"/>
        <w:spacing w:after="0" w:line="240" w:lineRule="auto"/>
        <w:ind w:left="0"/>
      </w:pPr>
    </w:p>
    <w:p w14:paraId="3C33F243" w14:textId="64819BCF" w:rsidR="00F90148" w:rsidRDefault="00F90148" w:rsidP="00CF2A25">
      <w:pPr>
        <w:ind w:left="360"/>
        <w:rPr>
          <w:rFonts w:cs="Calibri"/>
          <w:b/>
          <w:bCs/>
          <w:color w:val="FFC000"/>
          <w:sz w:val="26"/>
          <w:szCs w:val="26"/>
        </w:rPr>
      </w:pPr>
      <w:r>
        <w:rPr>
          <w:rFonts w:cs="Calibri"/>
          <w:b/>
          <w:bCs/>
          <w:u w:val="single"/>
        </w:rPr>
        <w:t>A</w:t>
      </w:r>
      <w:r w:rsidR="00CF2A25">
        <w:rPr>
          <w:rFonts w:cs="Calibri"/>
          <w:b/>
          <w:bCs/>
          <w:u w:val="single"/>
        </w:rPr>
        <w:t>UX</w:t>
      </w:r>
      <w:r>
        <w:rPr>
          <w:rFonts w:cs="Calibri"/>
          <w:b/>
          <w:bCs/>
          <w:u w:val="single"/>
        </w:rPr>
        <w:t xml:space="preserve"> ADRESSE</w:t>
      </w:r>
      <w:r w:rsidR="00CF2A25">
        <w:rPr>
          <w:rFonts w:cs="Calibri"/>
          <w:b/>
          <w:bCs/>
          <w:u w:val="single"/>
        </w:rPr>
        <w:t>S</w:t>
      </w:r>
      <w:r>
        <w:rPr>
          <w:rFonts w:cs="Calibri"/>
          <w:b/>
          <w:bCs/>
          <w:u w:val="single"/>
        </w:rPr>
        <w:t xml:space="preserve"> SUIVANTE</w:t>
      </w:r>
      <w:r w:rsidR="00CF2A25">
        <w:rPr>
          <w:rFonts w:cs="Calibri"/>
          <w:b/>
          <w:bCs/>
          <w:u w:val="single"/>
        </w:rPr>
        <w:t>S</w:t>
      </w:r>
      <w:r>
        <w:rPr>
          <w:rFonts w:cs="Calibri"/>
          <w:b/>
          <w:bCs/>
        </w:rPr>
        <w:t xml:space="preserve"> : </w:t>
      </w:r>
      <w:r w:rsidR="007514B3" w:rsidRPr="007514B3">
        <w:rPr>
          <w:b/>
          <w:bCs/>
          <w:color w:val="FFC000"/>
          <w:sz w:val="24"/>
          <w:szCs w:val="24"/>
        </w:rPr>
        <w:t>jdouay@honorelemag.fr</w:t>
      </w:r>
      <w:r w:rsidR="00CF2A25" w:rsidRPr="007514B3">
        <w:rPr>
          <w:rFonts w:cs="Calibri"/>
          <w:b/>
          <w:bCs/>
          <w:color w:val="FFC000"/>
          <w:sz w:val="24"/>
          <w:szCs w:val="24"/>
        </w:rPr>
        <w:t xml:space="preserve"> </w:t>
      </w:r>
      <w:r w:rsidR="00CF2A25" w:rsidRPr="007514B3">
        <w:rPr>
          <w:rFonts w:cs="Calibri"/>
          <w:b/>
          <w:bCs/>
          <w:color w:val="FFC000"/>
          <w:sz w:val="24"/>
          <w:szCs w:val="24"/>
          <w:u w:val="single"/>
        </w:rPr>
        <w:t>ET</w:t>
      </w:r>
      <w:r w:rsidR="007514B3" w:rsidRPr="007514B3">
        <w:rPr>
          <w:rFonts w:cs="Calibri"/>
          <w:b/>
          <w:bCs/>
          <w:color w:val="FFC000"/>
          <w:sz w:val="24"/>
          <w:szCs w:val="24"/>
        </w:rPr>
        <w:t xml:space="preserve"> </w:t>
      </w:r>
      <w:hyperlink r:id="rId9" w:history="1">
        <w:r w:rsidR="00CF2A25" w:rsidRPr="007514B3">
          <w:rPr>
            <w:b/>
            <w:bCs/>
            <w:color w:val="FFC000"/>
            <w:sz w:val="24"/>
            <w:szCs w:val="24"/>
          </w:rPr>
          <w:t>cettedgui@snacking.fr</w:t>
        </w:r>
      </w:hyperlink>
      <w:r w:rsidR="00CF2A25" w:rsidRPr="007514B3">
        <w:rPr>
          <w:rFonts w:cs="Calibri"/>
          <w:b/>
          <w:bCs/>
          <w:color w:val="FFC000"/>
          <w:sz w:val="24"/>
          <w:szCs w:val="24"/>
        </w:rPr>
        <w:t xml:space="preserve"> </w:t>
      </w:r>
    </w:p>
    <w:p w14:paraId="2FE1CDF5" w14:textId="77777777" w:rsidR="00935D20" w:rsidRPr="00935D20" w:rsidRDefault="00935D20" w:rsidP="00CF2A25">
      <w:pPr>
        <w:ind w:left="360"/>
        <w:rPr>
          <w:rFonts w:cs="Calibri"/>
          <w:b/>
          <w:bCs/>
          <w:color w:val="FFC000"/>
          <w:sz w:val="26"/>
          <w:szCs w:val="26"/>
        </w:rPr>
      </w:pPr>
    </w:p>
    <w:p w14:paraId="04A6ECC6" w14:textId="624ED816" w:rsidR="00935D20" w:rsidRPr="00935D20" w:rsidRDefault="00935D20" w:rsidP="00935D20">
      <w:pPr>
        <w:autoSpaceDE w:val="0"/>
        <w:spacing w:after="0" w:line="240" w:lineRule="auto"/>
      </w:pPr>
      <w:r w:rsidRPr="00935D20">
        <w:rPr>
          <w:rFonts w:cs="Calibri"/>
          <w:b/>
          <w:color w:val="FFC000"/>
        </w:rPr>
        <w:t xml:space="preserve">** </w:t>
      </w:r>
      <w:r w:rsidRPr="00935D20">
        <w:rPr>
          <w:rFonts w:cs="Calibri"/>
          <w:b/>
        </w:rPr>
        <w:t>En déposant leur candidature, les candidats déclarent avoir pris connaissance du règlement du concours « </w:t>
      </w:r>
      <w:r w:rsidR="00D05258">
        <w:rPr>
          <w:rFonts w:cs="Calibri"/>
          <w:b/>
        </w:rPr>
        <w:t>Pépites de la Boulangerie</w:t>
      </w:r>
      <w:r w:rsidRPr="00935D20">
        <w:rPr>
          <w:rFonts w:cs="Calibri"/>
          <w:b/>
        </w:rPr>
        <w:t> » et s’y conformer.</w:t>
      </w:r>
    </w:p>
    <w:p w14:paraId="12D62752" w14:textId="77777777" w:rsidR="00935D20" w:rsidRPr="00CF2A25" w:rsidRDefault="00935D20" w:rsidP="00CF2A25">
      <w:pPr>
        <w:ind w:left="360"/>
        <w:rPr>
          <w:rFonts w:cs="Calibri"/>
          <w:b/>
          <w:bCs/>
          <w:color w:val="FFC000"/>
          <w:sz w:val="26"/>
          <w:szCs w:val="26"/>
        </w:rPr>
      </w:pPr>
    </w:p>
    <w:sectPr w:rsidR="00935D20" w:rsidRPr="00CF2A25">
      <w:type w:val="continuous"/>
      <w:pgSz w:w="11906" w:h="16838"/>
      <w:pgMar w:top="1417" w:right="2047" w:bottom="1417" w:left="1763" w:header="720" w:footer="720" w:gutter="0"/>
      <w:pgBorders>
        <w:top w:val="single" w:sz="4" w:space="31" w:color="000000"/>
        <w:left w:val="single" w:sz="4" w:space="31" w:color="000000"/>
        <w:bottom w:val="single" w:sz="4" w:space="31" w:color="000000"/>
        <w:right w:val="single" w:sz="4" w:space="31" w:color="0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43E99" w14:textId="77777777" w:rsidR="002E0594" w:rsidRDefault="002E0594" w:rsidP="00505FEB">
      <w:pPr>
        <w:spacing w:after="0" w:line="240" w:lineRule="auto"/>
      </w:pPr>
      <w:r>
        <w:separator/>
      </w:r>
    </w:p>
  </w:endnote>
  <w:endnote w:type="continuationSeparator" w:id="0">
    <w:p w14:paraId="3A90B371" w14:textId="77777777" w:rsidR="002E0594" w:rsidRDefault="002E0594" w:rsidP="0050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G Les Bouquinistes de Paris"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A2954" w14:textId="77777777" w:rsidR="002E0594" w:rsidRDefault="002E0594" w:rsidP="00505FEB">
      <w:pPr>
        <w:spacing w:after="0" w:line="240" w:lineRule="auto"/>
      </w:pPr>
      <w:r>
        <w:separator/>
      </w:r>
    </w:p>
  </w:footnote>
  <w:footnote w:type="continuationSeparator" w:id="0">
    <w:p w14:paraId="6423D41F" w14:textId="77777777" w:rsidR="002E0594" w:rsidRDefault="002E0594" w:rsidP="00505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40C000F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"/>
      <w:lvlJc w:val="left"/>
      <w:pPr>
        <w:tabs>
          <w:tab w:val="num" w:pos="643"/>
        </w:tabs>
        <w:ind w:left="643" w:hanging="360"/>
      </w:pPr>
      <w:rPr>
        <w:rFonts w:ascii="Monotype Sorts" w:hAnsi="Monotype Sorts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A108165C"/>
    <w:name w:val="WW8Num4"/>
    <w:lvl w:ilvl="0">
      <w:start w:val="1"/>
      <w:numFmt w:val="bullet"/>
      <w:lvlText w:val=""/>
      <w:lvlJc w:val="left"/>
      <w:pPr>
        <w:tabs>
          <w:tab w:val="num" w:pos="2420"/>
        </w:tabs>
        <w:ind w:left="2420" w:hanging="360"/>
      </w:pPr>
      <w:rPr>
        <w:rFonts w:ascii="Symbol" w:hAnsi="Symbo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2780"/>
        </w:tabs>
        <w:ind w:left="2780" w:hanging="360"/>
      </w:pPr>
    </w:lvl>
    <w:lvl w:ilvl="2">
      <w:start w:val="1"/>
      <w:numFmt w:val="decimal"/>
      <w:lvlText w:val="%3."/>
      <w:lvlJc w:val="left"/>
      <w:pPr>
        <w:tabs>
          <w:tab w:val="num" w:pos="3140"/>
        </w:tabs>
        <w:ind w:left="3140" w:hanging="360"/>
      </w:pPr>
    </w:lvl>
    <w:lvl w:ilvl="3">
      <w:start w:val="1"/>
      <w:numFmt w:val="decimal"/>
      <w:lvlText w:val="%4."/>
      <w:lvlJc w:val="left"/>
      <w:pPr>
        <w:tabs>
          <w:tab w:val="num" w:pos="3500"/>
        </w:tabs>
        <w:ind w:left="3500" w:hanging="360"/>
      </w:pPr>
    </w:lvl>
    <w:lvl w:ilvl="4">
      <w:start w:val="1"/>
      <w:numFmt w:val="decimal"/>
      <w:lvlText w:val="%5."/>
      <w:lvlJc w:val="left"/>
      <w:pPr>
        <w:tabs>
          <w:tab w:val="num" w:pos="3860"/>
        </w:tabs>
        <w:ind w:left="3860" w:hanging="360"/>
      </w:pPr>
    </w:lvl>
    <w:lvl w:ilvl="5">
      <w:start w:val="1"/>
      <w:numFmt w:val="decimal"/>
      <w:lvlText w:val="%6."/>
      <w:lvlJc w:val="left"/>
      <w:pPr>
        <w:tabs>
          <w:tab w:val="num" w:pos="4220"/>
        </w:tabs>
        <w:ind w:left="4220" w:hanging="36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decimal"/>
      <w:lvlText w:val="%8."/>
      <w:lvlJc w:val="left"/>
      <w:pPr>
        <w:tabs>
          <w:tab w:val="num" w:pos="4940"/>
        </w:tabs>
        <w:ind w:left="4940" w:hanging="360"/>
      </w:pPr>
    </w:lvl>
    <w:lvl w:ilvl="8">
      <w:start w:val="1"/>
      <w:numFmt w:val="decimal"/>
      <w:lvlText w:val="%9."/>
      <w:lvlJc w:val="left"/>
      <w:pPr>
        <w:tabs>
          <w:tab w:val="num" w:pos="5300"/>
        </w:tabs>
        <w:ind w:left="53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1261E7"/>
    <w:multiLevelType w:val="multilevel"/>
    <w:tmpl w:val="789EB3F0"/>
    <w:lvl w:ilvl="0">
      <w:start w:val="1"/>
      <w:numFmt w:val="bullet"/>
      <w:lvlText w:val=""/>
      <w:lvlJc w:val="left"/>
      <w:pPr>
        <w:tabs>
          <w:tab w:val="num" w:pos="2420"/>
        </w:tabs>
        <w:ind w:left="2420" w:hanging="360"/>
      </w:pPr>
      <w:rPr>
        <w:rFonts w:ascii="Symbol" w:hAnsi="Symbo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2780"/>
        </w:tabs>
        <w:ind w:left="2780" w:hanging="360"/>
      </w:pPr>
    </w:lvl>
    <w:lvl w:ilvl="2">
      <w:start w:val="1"/>
      <w:numFmt w:val="decimal"/>
      <w:lvlText w:val="%3."/>
      <w:lvlJc w:val="left"/>
      <w:pPr>
        <w:tabs>
          <w:tab w:val="num" w:pos="3140"/>
        </w:tabs>
        <w:ind w:left="3140" w:hanging="360"/>
      </w:pPr>
    </w:lvl>
    <w:lvl w:ilvl="3">
      <w:start w:val="1"/>
      <w:numFmt w:val="decimal"/>
      <w:lvlText w:val="%4."/>
      <w:lvlJc w:val="left"/>
      <w:pPr>
        <w:tabs>
          <w:tab w:val="num" w:pos="3500"/>
        </w:tabs>
        <w:ind w:left="3500" w:hanging="360"/>
      </w:pPr>
    </w:lvl>
    <w:lvl w:ilvl="4">
      <w:start w:val="1"/>
      <w:numFmt w:val="decimal"/>
      <w:lvlText w:val="%5."/>
      <w:lvlJc w:val="left"/>
      <w:pPr>
        <w:tabs>
          <w:tab w:val="num" w:pos="3860"/>
        </w:tabs>
        <w:ind w:left="3860" w:hanging="360"/>
      </w:pPr>
    </w:lvl>
    <w:lvl w:ilvl="5">
      <w:start w:val="1"/>
      <w:numFmt w:val="decimal"/>
      <w:lvlText w:val="%6."/>
      <w:lvlJc w:val="left"/>
      <w:pPr>
        <w:tabs>
          <w:tab w:val="num" w:pos="4220"/>
        </w:tabs>
        <w:ind w:left="4220" w:hanging="36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decimal"/>
      <w:lvlText w:val="%8."/>
      <w:lvlJc w:val="left"/>
      <w:pPr>
        <w:tabs>
          <w:tab w:val="num" w:pos="4940"/>
        </w:tabs>
        <w:ind w:left="4940" w:hanging="360"/>
      </w:pPr>
    </w:lvl>
    <w:lvl w:ilvl="8">
      <w:start w:val="1"/>
      <w:numFmt w:val="decimal"/>
      <w:lvlText w:val="%9."/>
      <w:lvlJc w:val="left"/>
      <w:pPr>
        <w:tabs>
          <w:tab w:val="num" w:pos="5300"/>
        </w:tabs>
        <w:ind w:left="5300" w:hanging="360"/>
      </w:pPr>
    </w:lvl>
  </w:abstractNum>
  <w:abstractNum w:abstractNumId="6" w15:restartNumberingAfterBreak="0">
    <w:nsid w:val="09C163D2"/>
    <w:multiLevelType w:val="hybridMultilevel"/>
    <w:tmpl w:val="E274191A"/>
    <w:lvl w:ilvl="0" w:tplc="785E411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255F2"/>
    <w:multiLevelType w:val="hybridMultilevel"/>
    <w:tmpl w:val="8BD4A91A"/>
    <w:lvl w:ilvl="0" w:tplc="CD2A5A8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E4E3D"/>
    <w:multiLevelType w:val="hybridMultilevel"/>
    <w:tmpl w:val="93B03E70"/>
    <w:lvl w:ilvl="0" w:tplc="BB2AB7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B1263"/>
    <w:multiLevelType w:val="hybridMultilevel"/>
    <w:tmpl w:val="40AA21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E5257"/>
    <w:multiLevelType w:val="hybridMultilevel"/>
    <w:tmpl w:val="D64CBD90"/>
    <w:lvl w:ilvl="0" w:tplc="57DE732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121CE"/>
    <w:multiLevelType w:val="multilevel"/>
    <w:tmpl w:val="C0E6CABE"/>
    <w:lvl w:ilvl="0">
      <w:start w:val="1"/>
      <w:numFmt w:val="bullet"/>
      <w:lvlText w:val=""/>
      <w:lvlJc w:val="left"/>
      <w:pPr>
        <w:tabs>
          <w:tab w:val="num" w:pos="2420"/>
        </w:tabs>
        <w:ind w:left="2420" w:hanging="360"/>
      </w:pPr>
      <w:rPr>
        <w:rFonts w:ascii="Symbol" w:hAnsi="Symbo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2780"/>
        </w:tabs>
        <w:ind w:left="2780" w:hanging="360"/>
      </w:pPr>
    </w:lvl>
    <w:lvl w:ilvl="2">
      <w:start w:val="1"/>
      <w:numFmt w:val="decimal"/>
      <w:lvlText w:val="%3."/>
      <w:lvlJc w:val="left"/>
      <w:pPr>
        <w:tabs>
          <w:tab w:val="num" w:pos="3140"/>
        </w:tabs>
        <w:ind w:left="3140" w:hanging="360"/>
      </w:pPr>
    </w:lvl>
    <w:lvl w:ilvl="3">
      <w:start w:val="1"/>
      <w:numFmt w:val="decimal"/>
      <w:lvlText w:val="%4."/>
      <w:lvlJc w:val="left"/>
      <w:pPr>
        <w:tabs>
          <w:tab w:val="num" w:pos="3500"/>
        </w:tabs>
        <w:ind w:left="3500" w:hanging="360"/>
      </w:pPr>
    </w:lvl>
    <w:lvl w:ilvl="4">
      <w:start w:val="1"/>
      <w:numFmt w:val="decimal"/>
      <w:lvlText w:val="%5."/>
      <w:lvlJc w:val="left"/>
      <w:pPr>
        <w:tabs>
          <w:tab w:val="num" w:pos="3860"/>
        </w:tabs>
        <w:ind w:left="3860" w:hanging="360"/>
      </w:pPr>
    </w:lvl>
    <w:lvl w:ilvl="5">
      <w:start w:val="1"/>
      <w:numFmt w:val="decimal"/>
      <w:lvlText w:val="%6."/>
      <w:lvlJc w:val="left"/>
      <w:pPr>
        <w:tabs>
          <w:tab w:val="num" w:pos="4220"/>
        </w:tabs>
        <w:ind w:left="4220" w:hanging="36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decimal"/>
      <w:lvlText w:val="%8."/>
      <w:lvlJc w:val="left"/>
      <w:pPr>
        <w:tabs>
          <w:tab w:val="num" w:pos="4940"/>
        </w:tabs>
        <w:ind w:left="4940" w:hanging="360"/>
      </w:pPr>
    </w:lvl>
    <w:lvl w:ilvl="8">
      <w:start w:val="1"/>
      <w:numFmt w:val="decimal"/>
      <w:lvlText w:val="%9."/>
      <w:lvlJc w:val="left"/>
      <w:pPr>
        <w:tabs>
          <w:tab w:val="num" w:pos="5300"/>
        </w:tabs>
        <w:ind w:left="5300" w:hanging="360"/>
      </w:pPr>
    </w:lvl>
  </w:abstractNum>
  <w:abstractNum w:abstractNumId="12" w15:restartNumberingAfterBreak="0">
    <w:nsid w:val="40210344"/>
    <w:multiLevelType w:val="hybridMultilevel"/>
    <w:tmpl w:val="4ACAB1FA"/>
    <w:lvl w:ilvl="0" w:tplc="51186322">
      <w:start w:val="1"/>
      <w:numFmt w:val="bullet"/>
      <w:lvlText w:val=""/>
      <w:lvlJc w:val="left"/>
      <w:pPr>
        <w:ind w:left="833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53CA2DDB"/>
    <w:multiLevelType w:val="multilevel"/>
    <w:tmpl w:val="FCF4B44A"/>
    <w:lvl w:ilvl="0">
      <w:start w:val="1"/>
      <w:numFmt w:val="bullet"/>
      <w:lvlText w:val=""/>
      <w:lvlJc w:val="left"/>
      <w:pPr>
        <w:tabs>
          <w:tab w:val="num" w:pos="2420"/>
        </w:tabs>
        <w:ind w:left="2420" w:hanging="360"/>
      </w:pPr>
      <w:rPr>
        <w:rFonts w:ascii="Symbol" w:hAnsi="Symbo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2780"/>
        </w:tabs>
        <w:ind w:left="2780" w:hanging="360"/>
      </w:pPr>
    </w:lvl>
    <w:lvl w:ilvl="2">
      <w:start w:val="1"/>
      <w:numFmt w:val="decimal"/>
      <w:lvlText w:val="%3."/>
      <w:lvlJc w:val="left"/>
      <w:pPr>
        <w:tabs>
          <w:tab w:val="num" w:pos="3140"/>
        </w:tabs>
        <w:ind w:left="3140" w:hanging="360"/>
      </w:pPr>
    </w:lvl>
    <w:lvl w:ilvl="3">
      <w:start w:val="1"/>
      <w:numFmt w:val="decimal"/>
      <w:lvlText w:val="%4."/>
      <w:lvlJc w:val="left"/>
      <w:pPr>
        <w:tabs>
          <w:tab w:val="num" w:pos="3500"/>
        </w:tabs>
        <w:ind w:left="3500" w:hanging="360"/>
      </w:pPr>
    </w:lvl>
    <w:lvl w:ilvl="4">
      <w:start w:val="1"/>
      <w:numFmt w:val="decimal"/>
      <w:lvlText w:val="%5."/>
      <w:lvlJc w:val="left"/>
      <w:pPr>
        <w:tabs>
          <w:tab w:val="num" w:pos="3860"/>
        </w:tabs>
        <w:ind w:left="3860" w:hanging="360"/>
      </w:pPr>
    </w:lvl>
    <w:lvl w:ilvl="5">
      <w:start w:val="1"/>
      <w:numFmt w:val="decimal"/>
      <w:lvlText w:val="%6."/>
      <w:lvlJc w:val="left"/>
      <w:pPr>
        <w:tabs>
          <w:tab w:val="num" w:pos="4220"/>
        </w:tabs>
        <w:ind w:left="4220" w:hanging="36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decimal"/>
      <w:lvlText w:val="%8."/>
      <w:lvlJc w:val="left"/>
      <w:pPr>
        <w:tabs>
          <w:tab w:val="num" w:pos="4940"/>
        </w:tabs>
        <w:ind w:left="4940" w:hanging="360"/>
      </w:pPr>
    </w:lvl>
    <w:lvl w:ilvl="8">
      <w:start w:val="1"/>
      <w:numFmt w:val="decimal"/>
      <w:lvlText w:val="%9."/>
      <w:lvlJc w:val="left"/>
      <w:pPr>
        <w:tabs>
          <w:tab w:val="num" w:pos="5300"/>
        </w:tabs>
        <w:ind w:left="5300" w:hanging="360"/>
      </w:pPr>
    </w:lvl>
  </w:abstractNum>
  <w:abstractNum w:abstractNumId="14" w15:restartNumberingAfterBreak="0">
    <w:nsid w:val="6A296DA5"/>
    <w:multiLevelType w:val="multilevel"/>
    <w:tmpl w:val="E124AB54"/>
    <w:lvl w:ilvl="0">
      <w:start w:val="1"/>
      <w:numFmt w:val="bullet"/>
      <w:lvlText w:val=""/>
      <w:lvlJc w:val="left"/>
      <w:pPr>
        <w:tabs>
          <w:tab w:val="num" w:pos="2420"/>
        </w:tabs>
        <w:ind w:left="2420" w:hanging="360"/>
      </w:pPr>
      <w:rPr>
        <w:rFonts w:ascii="Symbol" w:hAnsi="Symbo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2780"/>
        </w:tabs>
        <w:ind w:left="2780" w:hanging="360"/>
      </w:pPr>
    </w:lvl>
    <w:lvl w:ilvl="2">
      <w:start w:val="1"/>
      <w:numFmt w:val="decimal"/>
      <w:lvlText w:val="%3."/>
      <w:lvlJc w:val="left"/>
      <w:pPr>
        <w:tabs>
          <w:tab w:val="num" w:pos="3140"/>
        </w:tabs>
        <w:ind w:left="3140" w:hanging="360"/>
      </w:pPr>
    </w:lvl>
    <w:lvl w:ilvl="3">
      <w:start w:val="1"/>
      <w:numFmt w:val="decimal"/>
      <w:lvlText w:val="%4."/>
      <w:lvlJc w:val="left"/>
      <w:pPr>
        <w:tabs>
          <w:tab w:val="num" w:pos="3500"/>
        </w:tabs>
        <w:ind w:left="3500" w:hanging="360"/>
      </w:pPr>
    </w:lvl>
    <w:lvl w:ilvl="4">
      <w:start w:val="1"/>
      <w:numFmt w:val="decimal"/>
      <w:lvlText w:val="%5."/>
      <w:lvlJc w:val="left"/>
      <w:pPr>
        <w:tabs>
          <w:tab w:val="num" w:pos="3860"/>
        </w:tabs>
        <w:ind w:left="3860" w:hanging="360"/>
      </w:pPr>
    </w:lvl>
    <w:lvl w:ilvl="5">
      <w:start w:val="1"/>
      <w:numFmt w:val="decimal"/>
      <w:lvlText w:val="%6."/>
      <w:lvlJc w:val="left"/>
      <w:pPr>
        <w:tabs>
          <w:tab w:val="num" w:pos="4220"/>
        </w:tabs>
        <w:ind w:left="4220" w:hanging="36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decimal"/>
      <w:lvlText w:val="%8."/>
      <w:lvlJc w:val="left"/>
      <w:pPr>
        <w:tabs>
          <w:tab w:val="num" w:pos="4940"/>
        </w:tabs>
        <w:ind w:left="4940" w:hanging="360"/>
      </w:pPr>
    </w:lvl>
    <w:lvl w:ilvl="8">
      <w:start w:val="1"/>
      <w:numFmt w:val="decimal"/>
      <w:lvlText w:val="%9."/>
      <w:lvlJc w:val="left"/>
      <w:pPr>
        <w:tabs>
          <w:tab w:val="num" w:pos="5300"/>
        </w:tabs>
        <w:ind w:left="5300" w:hanging="360"/>
      </w:pPr>
    </w:lvl>
  </w:abstractNum>
  <w:abstractNum w:abstractNumId="15" w15:restartNumberingAfterBreak="0">
    <w:nsid w:val="71E9435C"/>
    <w:multiLevelType w:val="multilevel"/>
    <w:tmpl w:val="3BD026DA"/>
    <w:lvl w:ilvl="0">
      <w:start w:val="1"/>
      <w:numFmt w:val="bullet"/>
      <w:lvlText w:val=""/>
      <w:lvlJc w:val="left"/>
      <w:pPr>
        <w:tabs>
          <w:tab w:val="num" w:pos="2420"/>
        </w:tabs>
        <w:ind w:left="2420" w:hanging="360"/>
      </w:pPr>
      <w:rPr>
        <w:rFonts w:ascii="Symbol" w:hAnsi="Symbo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2780"/>
        </w:tabs>
        <w:ind w:left="2780" w:hanging="360"/>
      </w:pPr>
    </w:lvl>
    <w:lvl w:ilvl="2">
      <w:start w:val="1"/>
      <w:numFmt w:val="decimal"/>
      <w:lvlText w:val="%3."/>
      <w:lvlJc w:val="left"/>
      <w:pPr>
        <w:tabs>
          <w:tab w:val="num" w:pos="3140"/>
        </w:tabs>
        <w:ind w:left="3140" w:hanging="360"/>
      </w:pPr>
    </w:lvl>
    <w:lvl w:ilvl="3">
      <w:start w:val="1"/>
      <w:numFmt w:val="decimal"/>
      <w:lvlText w:val="%4."/>
      <w:lvlJc w:val="left"/>
      <w:pPr>
        <w:tabs>
          <w:tab w:val="num" w:pos="3500"/>
        </w:tabs>
        <w:ind w:left="3500" w:hanging="360"/>
      </w:pPr>
    </w:lvl>
    <w:lvl w:ilvl="4">
      <w:start w:val="1"/>
      <w:numFmt w:val="decimal"/>
      <w:lvlText w:val="%5."/>
      <w:lvlJc w:val="left"/>
      <w:pPr>
        <w:tabs>
          <w:tab w:val="num" w:pos="3860"/>
        </w:tabs>
        <w:ind w:left="3860" w:hanging="360"/>
      </w:pPr>
    </w:lvl>
    <w:lvl w:ilvl="5">
      <w:start w:val="1"/>
      <w:numFmt w:val="decimal"/>
      <w:lvlText w:val="%6."/>
      <w:lvlJc w:val="left"/>
      <w:pPr>
        <w:tabs>
          <w:tab w:val="num" w:pos="4220"/>
        </w:tabs>
        <w:ind w:left="4220" w:hanging="36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decimal"/>
      <w:lvlText w:val="%8."/>
      <w:lvlJc w:val="left"/>
      <w:pPr>
        <w:tabs>
          <w:tab w:val="num" w:pos="4940"/>
        </w:tabs>
        <w:ind w:left="4940" w:hanging="360"/>
      </w:pPr>
    </w:lvl>
    <w:lvl w:ilvl="8">
      <w:start w:val="1"/>
      <w:numFmt w:val="decimal"/>
      <w:lvlText w:val="%9."/>
      <w:lvlJc w:val="left"/>
      <w:pPr>
        <w:tabs>
          <w:tab w:val="num" w:pos="5300"/>
        </w:tabs>
        <w:ind w:left="5300" w:hanging="360"/>
      </w:pPr>
    </w:lvl>
  </w:abstractNum>
  <w:num w:numId="1" w16cid:durableId="328607365">
    <w:abstractNumId w:val="0"/>
  </w:num>
  <w:num w:numId="2" w16cid:durableId="82994887">
    <w:abstractNumId w:val="1"/>
  </w:num>
  <w:num w:numId="3" w16cid:durableId="522329325">
    <w:abstractNumId w:val="2"/>
  </w:num>
  <w:num w:numId="4" w16cid:durableId="2023630219">
    <w:abstractNumId w:val="3"/>
  </w:num>
  <w:num w:numId="5" w16cid:durableId="1969697428">
    <w:abstractNumId w:val="4"/>
  </w:num>
  <w:num w:numId="6" w16cid:durableId="431516679">
    <w:abstractNumId w:val="6"/>
  </w:num>
  <w:num w:numId="7" w16cid:durableId="536893780">
    <w:abstractNumId w:val="7"/>
  </w:num>
  <w:num w:numId="8" w16cid:durableId="888415788">
    <w:abstractNumId w:val="8"/>
  </w:num>
  <w:num w:numId="9" w16cid:durableId="842360850">
    <w:abstractNumId w:val="5"/>
  </w:num>
  <w:num w:numId="10" w16cid:durableId="1114982962">
    <w:abstractNumId w:val="14"/>
  </w:num>
  <w:num w:numId="11" w16cid:durableId="690179339">
    <w:abstractNumId w:val="15"/>
  </w:num>
  <w:num w:numId="12" w16cid:durableId="1806923746">
    <w:abstractNumId w:val="13"/>
  </w:num>
  <w:num w:numId="13" w16cid:durableId="1798722068">
    <w:abstractNumId w:val="11"/>
  </w:num>
  <w:num w:numId="14" w16cid:durableId="379400178">
    <w:abstractNumId w:val="12"/>
  </w:num>
  <w:num w:numId="15" w16cid:durableId="75785445">
    <w:abstractNumId w:val="10"/>
  </w:num>
  <w:num w:numId="16" w16cid:durableId="20341093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D18"/>
    <w:rsid w:val="00017292"/>
    <w:rsid w:val="00035C66"/>
    <w:rsid w:val="000362D7"/>
    <w:rsid w:val="00060D8A"/>
    <w:rsid w:val="000611D3"/>
    <w:rsid w:val="00080286"/>
    <w:rsid w:val="0008513D"/>
    <w:rsid w:val="000F2D71"/>
    <w:rsid w:val="00143854"/>
    <w:rsid w:val="001610D1"/>
    <w:rsid w:val="001D2FD8"/>
    <w:rsid w:val="001D53C7"/>
    <w:rsid w:val="00252CCD"/>
    <w:rsid w:val="002617FE"/>
    <w:rsid w:val="0028408B"/>
    <w:rsid w:val="002A1CEA"/>
    <w:rsid w:val="002E0594"/>
    <w:rsid w:val="0033254C"/>
    <w:rsid w:val="0035038B"/>
    <w:rsid w:val="00444A06"/>
    <w:rsid w:val="00474F4F"/>
    <w:rsid w:val="00505FEB"/>
    <w:rsid w:val="005219A3"/>
    <w:rsid w:val="005817FA"/>
    <w:rsid w:val="006271B0"/>
    <w:rsid w:val="006B31FE"/>
    <w:rsid w:val="006C4DC5"/>
    <w:rsid w:val="007514B3"/>
    <w:rsid w:val="007626D2"/>
    <w:rsid w:val="007A1CC1"/>
    <w:rsid w:val="007C6E68"/>
    <w:rsid w:val="00825784"/>
    <w:rsid w:val="00865010"/>
    <w:rsid w:val="00935D20"/>
    <w:rsid w:val="00972EAD"/>
    <w:rsid w:val="00992B07"/>
    <w:rsid w:val="00A0272C"/>
    <w:rsid w:val="00A909FE"/>
    <w:rsid w:val="00B16067"/>
    <w:rsid w:val="00B85ED7"/>
    <w:rsid w:val="00C04D6E"/>
    <w:rsid w:val="00CB424B"/>
    <w:rsid w:val="00CB74F1"/>
    <w:rsid w:val="00CE521E"/>
    <w:rsid w:val="00CF2A25"/>
    <w:rsid w:val="00D05258"/>
    <w:rsid w:val="00D055FD"/>
    <w:rsid w:val="00D31796"/>
    <w:rsid w:val="00D4291C"/>
    <w:rsid w:val="00D43868"/>
    <w:rsid w:val="00DA5DC3"/>
    <w:rsid w:val="00DB6A66"/>
    <w:rsid w:val="00DC78C9"/>
    <w:rsid w:val="00DE7D18"/>
    <w:rsid w:val="00DF524D"/>
    <w:rsid w:val="00E02016"/>
    <w:rsid w:val="00E02392"/>
    <w:rsid w:val="00E50BD8"/>
    <w:rsid w:val="00E869ED"/>
    <w:rsid w:val="00F01B69"/>
    <w:rsid w:val="00F831BE"/>
    <w:rsid w:val="00F90148"/>
    <w:rsid w:val="00FC0CD4"/>
    <w:rsid w:val="00FD6B11"/>
    <w:rsid w:val="1ACC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5C1C17B"/>
  <w15:chartTrackingRefBased/>
  <w15:docId w15:val="{16DEA737-E124-4330-B4B6-7184568D6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F4F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Monotype Sorts" w:hAnsi="Monotype Sorts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Monotype Sorts" w:hAnsi="Monotype Sorts" w:cs="Open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  <w:rPr>
      <w:rFonts w:ascii="KG Les Bouquinistes de Paris" w:hAnsi="KG Les Bouquinistes de Paris" w:cs="KG Les Bouquinistes de Paris" w:hint="default"/>
    </w:rPr>
  </w:style>
  <w:style w:type="character" w:customStyle="1" w:styleId="WW8Num8z0">
    <w:name w:val="WW8Num8z0"/>
    <w:rPr>
      <w:rFonts w:ascii="Wingdings" w:eastAsia="Calibri" w:hAnsi="Wingdings" w:cs="Calibri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Symbol" w:eastAsia="Calibri" w:hAnsi="Symbol" w:cs="Calibri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KG Les Bouquinistes de Paris" w:hAnsi="KG Les Bouquinistes de Paris" w:cs="KG Les Bouquinistes de Paris" w:hint="default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ascii="Calibri" w:eastAsia="Calibri" w:hAnsi="Calibri" w:cs="Calibri" w:hint="default"/>
      <w:b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Times New Roman" w:hAnsi="Times New Roman" w:cs="Times New Roman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Wingdings" w:eastAsia="Calibri" w:hAnsi="Wingdings" w:cs="Calibri" w:hint="default"/>
      <w:b/>
      <w:sz w:val="20"/>
      <w:szCs w:val="20"/>
      <w:lang w:val="en-US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KG Les Bouquinistes de Paris" w:hAnsi="KG Les Bouquinistes de Paris" w:cs="KG Les Bouquinistes de Paris" w:hint="default"/>
    </w:rPr>
  </w:style>
  <w:style w:type="character" w:customStyle="1" w:styleId="WW8Num18z0">
    <w:name w:val="WW8Num18z0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ascii="Times New Roman" w:hAnsi="Times New Roman" w:cs="Times New Roman" w:hint="default"/>
    </w:rPr>
  </w:style>
  <w:style w:type="character" w:customStyle="1" w:styleId="WW8Num20z0">
    <w:name w:val="WW8Num20z0"/>
    <w:rPr>
      <w:rFonts w:ascii="Arial" w:hAnsi="Arial" w:cs="Arial" w:hint="default"/>
    </w:rPr>
  </w:style>
  <w:style w:type="character" w:customStyle="1" w:styleId="Policepardfaut1">
    <w:name w:val="Police par défaut1"/>
  </w:style>
  <w:style w:type="character" w:customStyle="1" w:styleId="HeaderChar">
    <w:name w:val="Header Char"/>
    <w:rPr>
      <w:rFonts w:ascii="Calibri" w:eastAsia="Calibri" w:hAnsi="Calibri" w:cs="Times New Roman"/>
    </w:rPr>
  </w:style>
  <w:style w:type="character" w:customStyle="1" w:styleId="FooterChar">
    <w:name w:val="Footer Char"/>
    <w:rPr>
      <w:rFonts w:ascii="Calibri" w:eastAsia="Calibri" w:hAnsi="Calibri" w:cs="Times New Roman"/>
    </w:rPr>
  </w:style>
  <w:style w:type="character" w:styleId="Lienhypertexte">
    <w:name w:val="Hyperlink"/>
    <w:rPr>
      <w:color w:val="0000FF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Paragraphedeliste1">
    <w:name w:val="Paragraphe de liste1"/>
    <w:basedOn w:val="Normal"/>
    <w:pPr>
      <w:ind w:left="720"/>
      <w:contextualSpacing/>
    </w:p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017292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017292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  <w:style w:type="table" w:styleId="Grilledutableau">
    <w:name w:val="Table Grid"/>
    <w:basedOn w:val="TableauNormal"/>
    <w:uiPriority w:val="39"/>
    <w:rsid w:val="000802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1CEA"/>
    <w:pPr>
      <w:ind w:left="708"/>
    </w:pPr>
  </w:style>
  <w:style w:type="character" w:styleId="Mentionnonrsolue">
    <w:name w:val="Unresolved Mention"/>
    <w:uiPriority w:val="99"/>
    <w:semiHidden/>
    <w:unhideWhenUsed/>
    <w:rsid w:val="00CF2A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ettedgui@snacking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F3C04-C990-4153-9431-14188BEBD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449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</dc:creator>
  <cp:keywords/>
  <cp:lastModifiedBy>Paul FEDELE</cp:lastModifiedBy>
  <cp:revision>5</cp:revision>
  <cp:lastPrinted>2020-12-17T14:24:00Z</cp:lastPrinted>
  <dcterms:created xsi:type="dcterms:W3CDTF">2024-03-22T09:30:00Z</dcterms:created>
  <dcterms:modified xsi:type="dcterms:W3CDTF">2025-06-24T15:03:00Z</dcterms:modified>
</cp:coreProperties>
</file>